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12E48" w14:textId="77777777" w:rsidR="005952AE" w:rsidRPr="00D91E71" w:rsidRDefault="005952AE">
      <w:pPr>
        <w:pStyle w:val="a0"/>
        <w:spacing w:before="56" w:after="0"/>
        <w:ind w:left="219"/>
        <w:jc w:val="right"/>
        <w:rPr>
          <w:b/>
          <w:sz w:val="22"/>
          <w:szCs w:val="22"/>
        </w:rPr>
      </w:pPr>
      <w:r w:rsidRPr="00D91E71">
        <w:rPr>
          <w:b/>
          <w:bCs/>
          <w:sz w:val="22"/>
          <w:szCs w:val="22"/>
        </w:rPr>
        <w:t>Π_</w:t>
      </w:r>
      <w:r w:rsidR="00BC7011" w:rsidRPr="00D91E71">
        <w:rPr>
          <w:b/>
          <w:bCs/>
          <w:sz w:val="22"/>
          <w:szCs w:val="22"/>
          <w:lang w:val="en-US"/>
        </w:rPr>
        <w:t>2.</w:t>
      </w:r>
      <w:r w:rsidR="00C04DB7" w:rsidRPr="00D91E71">
        <w:rPr>
          <w:b/>
          <w:bCs/>
          <w:sz w:val="22"/>
          <w:szCs w:val="22"/>
        </w:rPr>
        <w:t>6</w:t>
      </w:r>
    </w:p>
    <w:tbl>
      <w:tblPr>
        <w:tblW w:w="0" w:type="auto"/>
        <w:tblInd w:w="227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44"/>
      </w:tblGrid>
      <w:tr w:rsidR="005952AE" w:rsidRPr="00D91E71" w14:paraId="42826063" w14:textId="77777777">
        <w:tc>
          <w:tcPr>
            <w:tcW w:w="9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29508E" w14:textId="77777777" w:rsidR="005952AE" w:rsidRPr="00D91E71" w:rsidRDefault="005952AE">
            <w:pPr>
              <w:pStyle w:val="ad"/>
              <w:ind w:right="182"/>
              <w:jc w:val="center"/>
              <w:rPr>
                <w:b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31042D9B" w14:textId="77777777" w:rsidR="005952AE" w:rsidRPr="00D91E71" w:rsidRDefault="005952AE">
            <w:pPr>
              <w:pStyle w:val="ad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D91E71">
              <w:rPr>
                <w:b/>
                <w:sz w:val="22"/>
                <w:szCs w:val="22"/>
              </w:rPr>
              <w:t>ΑΙΤΗΣΗΣ  ΠΛΗΡΩΜΗΣ ΔΙΚΑΙΟΥΧΟΥ</w:t>
            </w:r>
            <w:r w:rsidRPr="00D91E71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08565ADE" w14:textId="77777777" w:rsidR="005952AE" w:rsidRPr="00D91E71" w:rsidRDefault="005952AE">
            <w:pPr>
              <w:pStyle w:val="ae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 w:rsidRPr="00D91E71">
              <w:rPr>
                <w:b/>
                <w:bCs/>
                <w:sz w:val="22"/>
                <w:szCs w:val="22"/>
                <w:u w:val="single"/>
              </w:rPr>
              <w:t>Έργου δημόσιου χαρακτήρα (υποέργο ΟΚΩ)</w:t>
            </w:r>
          </w:p>
          <w:p w14:paraId="73E8BC07" w14:textId="77777777" w:rsidR="005952AE" w:rsidRPr="00D91E71" w:rsidRDefault="005952AE">
            <w:pPr>
              <w:pStyle w:val="ae"/>
              <w:spacing w:before="2" w:line="243" w:lineRule="exact"/>
              <w:ind w:left="185" w:right="185"/>
              <w:jc w:val="center"/>
            </w:pPr>
            <w:r w:rsidRPr="00D91E71">
              <w:rPr>
                <w:b/>
                <w:bCs/>
                <w:sz w:val="20"/>
                <w:szCs w:val="8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 w:rsidRPr="00D91E71"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D91E71">
              <w:rPr>
                <w:b/>
                <w:bCs/>
                <w:sz w:val="20"/>
                <w:szCs w:val="8"/>
              </w:rPr>
              <w:t>/</w:t>
            </w:r>
            <w:r w:rsidRPr="00D91E71"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D91E71">
              <w:rPr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1EB89BF2" w14:textId="77777777" w:rsidR="005952AE" w:rsidRPr="00D91E71" w:rsidRDefault="005952AE">
      <w:pPr>
        <w:pStyle w:val="a0"/>
        <w:spacing w:before="56" w:after="0"/>
      </w:pPr>
    </w:p>
    <w:p w14:paraId="2B434E8F" w14:textId="77777777" w:rsidR="005952AE" w:rsidRPr="00D91E71" w:rsidRDefault="005952AE">
      <w:pPr>
        <w:pStyle w:val="a0"/>
        <w:spacing w:before="56" w:after="0"/>
        <w:rPr>
          <w:sz w:val="22"/>
          <w:szCs w:val="22"/>
        </w:rPr>
      </w:pPr>
    </w:p>
    <w:p w14:paraId="50298DE7" w14:textId="77777777" w:rsidR="005952AE" w:rsidRPr="00D91E71" w:rsidRDefault="005952AE">
      <w:pPr>
        <w:pStyle w:val="a0"/>
        <w:spacing w:before="1" w:after="0"/>
        <w:rPr>
          <w:sz w:val="22"/>
          <w:szCs w:val="22"/>
        </w:rPr>
      </w:pPr>
    </w:p>
    <w:tbl>
      <w:tblPr>
        <w:tblW w:w="9905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309"/>
        <w:gridCol w:w="1871"/>
        <w:gridCol w:w="1755"/>
        <w:gridCol w:w="1970"/>
      </w:tblGrid>
      <w:tr w:rsidR="005952AE" w:rsidRPr="00D91E71" w14:paraId="348EB58F" w14:textId="77777777" w:rsidTr="00FB2183">
        <w:trPr>
          <w:trHeight w:hRule="exact" w:val="90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35BB78" w14:textId="7B5B780A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Συντάκ</w:t>
            </w:r>
            <w:r w:rsidR="00275765">
              <w:rPr>
                <w:sz w:val="22"/>
                <w:szCs w:val="22"/>
              </w:rPr>
              <w:t>τ</w:t>
            </w:r>
            <w:r w:rsidRPr="00D91E71">
              <w:rPr>
                <w:sz w:val="22"/>
                <w:szCs w:val="22"/>
              </w:rPr>
              <w:t xml:space="preserve">ης </w:t>
            </w:r>
            <w:r w:rsidR="00C04DB7" w:rsidRPr="00D91E71">
              <w:rPr>
                <w:sz w:val="22"/>
                <w:szCs w:val="22"/>
              </w:rPr>
              <w:t xml:space="preserve">πρακτικού </w:t>
            </w:r>
            <w:r w:rsidR="007615F6" w:rsidRPr="00D91E71">
              <w:rPr>
                <w:sz w:val="22"/>
                <w:szCs w:val="22"/>
              </w:rPr>
              <w:t>Ομάδα Τοπικής Δράσης</w:t>
            </w:r>
            <w:r w:rsidR="00C04DB7" w:rsidRPr="00D91E71">
              <w:rPr>
                <w:sz w:val="22"/>
                <w:szCs w:val="22"/>
              </w:rPr>
              <w:t>/ΕΥΔ ΕΠ Περιφέρειας/ΕΥΕ ΠΑΑ)</w:t>
            </w:r>
            <w:r w:rsidRPr="00D91E71">
              <w:rPr>
                <w:sz w:val="22"/>
                <w:szCs w:val="22"/>
              </w:rPr>
              <w:t>: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65E1A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54DA703A" w14:textId="77777777" w:rsidTr="00FB2183">
        <w:trPr>
          <w:trHeight w:hRule="exact" w:val="422"/>
        </w:trPr>
        <w:tc>
          <w:tcPr>
            <w:tcW w:w="43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D80C62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59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5FF8D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F48FB85" w14:textId="77777777" w:rsidTr="00FB2183">
        <w:trPr>
          <w:trHeight w:hRule="exact" w:val="42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104147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Τίτλος έργου</w:t>
            </w:r>
            <w:r w:rsidR="00C04DB7" w:rsidRPr="00D91E71">
              <w:rPr>
                <w:sz w:val="22"/>
                <w:szCs w:val="22"/>
              </w:rPr>
              <w:t>/Υποέργου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A52354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53FAB1A1" w14:textId="77777777" w:rsidTr="00FB2183">
        <w:trPr>
          <w:trHeight w:hRule="exact" w:val="659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E60B62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Ονοματεπώνυμο ή επωνυμία δικαιούχου/αναδόχου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4FA85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46E8D25" w14:textId="77777777" w:rsidTr="00FB2183">
        <w:trPr>
          <w:trHeight w:hRule="exact" w:val="72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7D5005" w14:textId="77777777" w:rsidR="005952AE" w:rsidRPr="00D91E71" w:rsidRDefault="005952AE">
            <w:pPr>
              <w:pStyle w:val="TableParagraph"/>
              <w:spacing w:before="1" w:line="288" w:lineRule="auto"/>
              <w:ind w:left="103" w:right="657"/>
            </w:pPr>
            <w:r w:rsidRPr="00D91E71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73A43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626FEEB" w14:textId="77777777" w:rsidTr="00FB2183">
        <w:trPr>
          <w:trHeight w:hRule="exact" w:val="42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2997C4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ΑΦΜ ΔΙΚΑΙΟΥΧΟΥ/αναδόχου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AFED1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64FA0CD" w14:textId="77777777" w:rsidTr="00FB2183">
        <w:trPr>
          <w:trHeight w:hRule="exact" w:val="33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0E515D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Δ.Ο.Υ.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544E5F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15F6" w:rsidRPr="00D91E71" w14:paraId="1B806130" w14:textId="77777777" w:rsidTr="00FB2183">
        <w:trPr>
          <w:trHeight w:hRule="exact" w:val="81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D8AFEA" w14:textId="77777777" w:rsidR="007615F6" w:rsidRPr="00D91E71" w:rsidRDefault="007615F6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Απόφαση ένταξης πράξης/τροποποίηση απόφασης ένταξης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E17CE0" w14:textId="77777777" w:rsidR="007615F6" w:rsidRPr="00D91E71" w:rsidRDefault="007615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15F6" w:rsidRPr="00D91E71" w14:paraId="49836C10" w14:textId="77777777" w:rsidTr="00FB2183">
        <w:trPr>
          <w:trHeight w:hRule="exact" w:val="85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1D30AD" w14:textId="77777777" w:rsidR="007615F6" w:rsidRPr="00D91E71" w:rsidRDefault="007615F6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Συνολικός προϋπολογισμός πράξης (όπως ισχύει με την τελευταία τροποποίηση)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E12634" w14:textId="77777777" w:rsidR="007615F6" w:rsidRPr="00D91E71" w:rsidRDefault="007615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76C35686" w14:textId="77777777" w:rsidTr="00FB2183">
        <w:trPr>
          <w:trHeight w:hRule="exact" w:val="68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D56D1D" w14:textId="77777777" w:rsidR="005952AE" w:rsidRPr="00D91E71" w:rsidRDefault="005952AE">
            <w:pPr>
              <w:pStyle w:val="TableParagraph"/>
              <w:spacing w:before="1" w:line="288" w:lineRule="auto"/>
              <w:ind w:left="103" w:right="383"/>
            </w:pPr>
            <w:r w:rsidRPr="00D91E71"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6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C7E06F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F9AF3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A300D76" w14:textId="77777777" w:rsidTr="00FB2183">
        <w:trPr>
          <w:trHeight w:hRule="exact" w:val="1287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DB3D74" w14:textId="77777777" w:rsidR="005952AE" w:rsidRPr="00D91E71" w:rsidRDefault="005952AE">
            <w:pPr>
              <w:pStyle w:val="TableParagraph"/>
              <w:spacing w:before="1" w:line="288" w:lineRule="auto"/>
              <w:ind w:left="103" w:right="383"/>
            </w:pPr>
            <w:r w:rsidRPr="00D91E71">
              <w:rPr>
                <w:sz w:val="22"/>
                <w:szCs w:val="22"/>
              </w:rPr>
              <w:t>Ύψος χορηγηθείσας προπληρωμής στο δικαιούχο (</w:t>
            </w:r>
            <w:r w:rsidRPr="00D91E71">
              <w:rPr>
                <w:i/>
                <w:sz w:val="22"/>
                <w:szCs w:val="22"/>
              </w:rPr>
              <w:t>σε περίπτωση που έχει χορηγηθεί προπληρωμή</w:t>
            </w:r>
            <w:r w:rsidRPr="00D91E71">
              <w:rPr>
                <w:sz w:val="22"/>
                <w:szCs w:val="22"/>
              </w:rPr>
              <w:t xml:space="preserve">) </w:t>
            </w:r>
            <w:r w:rsidR="005337F1" w:rsidRPr="00D91E71">
              <w:rPr>
                <w:sz w:val="22"/>
                <w:szCs w:val="22"/>
              </w:rPr>
              <w:t>Συμπληρώνεται μέχρι την απόσβεση της προ</w:t>
            </w:r>
            <w:r w:rsidR="00BC7011" w:rsidRPr="00D91E71">
              <w:rPr>
                <w:sz w:val="22"/>
                <w:szCs w:val="22"/>
              </w:rPr>
              <w:t>π</w:t>
            </w:r>
            <w:r w:rsidR="005337F1" w:rsidRPr="00D91E71">
              <w:rPr>
                <w:sz w:val="22"/>
                <w:szCs w:val="22"/>
              </w:rPr>
              <w:t>ληρωμής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D15ED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7B43C05B" w14:textId="77777777" w:rsidTr="00FB2183">
        <w:trPr>
          <w:trHeight w:hRule="exact" w:val="62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8139EB" w14:textId="77777777" w:rsidR="005952AE" w:rsidRPr="00D91E71" w:rsidRDefault="005952AE">
            <w:pPr>
              <w:pStyle w:val="TableParagraph"/>
              <w:spacing w:before="1" w:line="288" w:lineRule="auto"/>
              <w:ind w:left="103" w:right="102"/>
            </w:pPr>
            <w:r w:rsidRPr="00D91E71">
              <w:rPr>
                <w:sz w:val="22"/>
                <w:szCs w:val="22"/>
              </w:rPr>
              <w:t>Αρ. πρωτ. / ημερομηνία αίτησης πληρωμής στην ΟΤΔ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979BE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5C18760" w14:textId="77777777" w:rsidTr="00FB2183">
        <w:trPr>
          <w:trHeight w:hRule="exact" w:val="681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37570B" w14:textId="77777777" w:rsidR="005952AE" w:rsidRPr="00D91E71" w:rsidRDefault="005952AE">
            <w:pPr>
              <w:pStyle w:val="TableParagraph"/>
              <w:spacing w:line="246" w:lineRule="exact"/>
              <w:ind w:left="103" w:right="657"/>
            </w:pPr>
            <w:r w:rsidRPr="00D91E71">
              <w:rPr>
                <w:sz w:val="22"/>
                <w:szCs w:val="22"/>
              </w:rPr>
              <w:t>Α/Α αίτησης πληρωμής (</w:t>
            </w:r>
            <w:r w:rsidR="005337F1" w:rsidRPr="00D91E71">
              <w:rPr>
                <w:sz w:val="22"/>
                <w:szCs w:val="22"/>
              </w:rPr>
              <w:t>αύξων αριθμός</w:t>
            </w:r>
            <w:r w:rsidRPr="00D91E71">
              <w:rPr>
                <w:sz w:val="22"/>
                <w:szCs w:val="22"/>
              </w:rPr>
              <w:t>)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13481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1BA8FEB7" w14:textId="77777777" w:rsidTr="00FB2183">
        <w:trPr>
          <w:cantSplit/>
          <w:trHeight w:val="404"/>
        </w:trPr>
        <w:tc>
          <w:tcPr>
            <w:tcW w:w="43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7352CE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3C7603" w14:textId="77777777" w:rsidR="005952AE" w:rsidRPr="00D91E71" w:rsidRDefault="005952AE">
            <w:pPr>
              <w:jc w:val="center"/>
            </w:pPr>
            <w:r w:rsidRPr="00D91E71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882E61" w14:textId="77777777" w:rsidR="005952AE" w:rsidRPr="00D91E71" w:rsidRDefault="005952AE">
            <w:pPr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67F82F" w14:textId="77777777" w:rsidR="005952AE" w:rsidRPr="00D91E71" w:rsidRDefault="005952AE">
            <w:pPr>
              <w:jc w:val="center"/>
            </w:pPr>
            <w:r w:rsidRPr="00D91E71">
              <w:rPr>
                <w:sz w:val="22"/>
                <w:szCs w:val="22"/>
              </w:rPr>
              <w:t>Συνολική Αξία €</w:t>
            </w:r>
          </w:p>
        </w:tc>
      </w:tr>
      <w:tr w:rsidR="005952AE" w:rsidRPr="00D91E71" w14:paraId="2D2C3765" w14:textId="77777777" w:rsidTr="00FB2183">
        <w:trPr>
          <w:cantSplit/>
          <w:trHeight w:val="612"/>
        </w:trPr>
        <w:tc>
          <w:tcPr>
            <w:tcW w:w="43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406B94" w14:textId="77777777" w:rsidR="005952AE" w:rsidRPr="00D91E71" w:rsidRDefault="005952AE">
            <w:pPr>
              <w:snapToGrid w:val="0"/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6BCFF9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16810A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612098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3AC57D1C" w14:textId="77777777" w:rsidTr="00FB2183">
        <w:trPr>
          <w:trHeight w:hRule="exact" w:val="97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55DECF" w14:textId="77777777" w:rsidR="005952AE" w:rsidRPr="00D91E71" w:rsidRDefault="005952AE">
            <w:pPr>
              <w:pStyle w:val="TableParagraph"/>
              <w:spacing w:before="1" w:line="288" w:lineRule="auto"/>
              <w:ind w:left="103" w:right="357"/>
            </w:pPr>
            <w:r w:rsidRPr="00D91E71">
              <w:rPr>
                <w:sz w:val="22"/>
                <w:szCs w:val="22"/>
              </w:rPr>
              <w:lastRenderedPageBreak/>
              <w:t xml:space="preserve">Αιτούμενη αξία για συμψηφισμό της χορηγηθείσας προπληρωμής  </w:t>
            </w:r>
          </w:p>
        </w:tc>
        <w:tc>
          <w:tcPr>
            <w:tcW w:w="36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14:paraId="3D5158C2" w14:textId="77777777" w:rsidR="005952AE" w:rsidRPr="00D91E71" w:rsidRDefault="005952AE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C6CEBC" w14:textId="77777777" w:rsidR="005952AE" w:rsidRPr="00D91E71" w:rsidRDefault="005952AE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09F5EE59" w14:textId="77777777" w:rsidR="005952AE" w:rsidRPr="00D91E71" w:rsidRDefault="005952AE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5952AE" w:rsidRPr="00D91E71" w14:paraId="6C94AE0C" w14:textId="77777777" w:rsidTr="00FB2183">
        <w:trPr>
          <w:cantSplit/>
          <w:trHeight w:hRule="exact" w:val="542"/>
        </w:trPr>
        <w:tc>
          <w:tcPr>
            <w:tcW w:w="4309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5D7E87" w14:textId="77777777" w:rsidR="005952AE" w:rsidRPr="00D91E71" w:rsidRDefault="005952AE">
            <w:pPr>
              <w:pStyle w:val="TableParagraph"/>
              <w:spacing w:before="1" w:line="288" w:lineRule="auto"/>
              <w:ind w:left="103" w:right="357"/>
            </w:pPr>
            <w:r w:rsidRPr="00D91E71"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CBD557" w14:textId="77777777" w:rsidR="005952AE" w:rsidRPr="00D91E71" w:rsidRDefault="005952AE">
            <w:pPr>
              <w:pStyle w:val="TableParagraph"/>
              <w:jc w:val="center"/>
            </w:pPr>
            <w:r w:rsidRPr="00D91E71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CC42B58" w14:textId="77777777" w:rsidR="005952AE" w:rsidRPr="00D91E71" w:rsidRDefault="005952AE">
            <w:pPr>
              <w:pStyle w:val="TableParagraph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9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BFA668" w14:textId="77777777" w:rsidR="005952AE" w:rsidRPr="00D91E71" w:rsidRDefault="005952AE">
            <w:pPr>
              <w:pStyle w:val="TableParagraph"/>
              <w:jc w:val="center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Συνολική Αξία €</w:t>
            </w:r>
          </w:p>
          <w:p w14:paraId="0F5FE303" w14:textId="77777777" w:rsidR="005952AE" w:rsidRPr="00D91E71" w:rsidRDefault="005952A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2EB62FCF" w14:textId="77777777" w:rsidTr="00FB2183">
        <w:trPr>
          <w:cantSplit/>
          <w:trHeight w:hRule="exact" w:val="498"/>
        </w:trPr>
        <w:tc>
          <w:tcPr>
            <w:tcW w:w="43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E5F8E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78A50D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4B43C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74323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03445792" w14:textId="77777777" w:rsidTr="00FB2183">
        <w:trPr>
          <w:cantSplit/>
          <w:trHeight w:hRule="exact" w:val="655"/>
        </w:trPr>
        <w:tc>
          <w:tcPr>
            <w:tcW w:w="43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54DFE8" w14:textId="77777777" w:rsidR="005952AE" w:rsidRPr="00D91E71" w:rsidRDefault="005952AE">
            <w:pPr>
              <w:pStyle w:val="TableParagraph"/>
              <w:ind w:left="103" w:right="159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1E9A9A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sz w:val="22"/>
                <w:szCs w:val="22"/>
              </w:rPr>
              <w:t>Καθαρή Αξία €</w:t>
            </w:r>
            <w:r w:rsidRPr="00D91E71">
              <w:rPr>
                <w:sz w:val="22"/>
                <w:szCs w:val="22"/>
              </w:rPr>
              <w:br/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1DDF2F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  <w:r w:rsidRPr="00D91E71">
              <w:rPr>
                <w:sz w:val="22"/>
                <w:szCs w:val="22"/>
              </w:rPr>
              <w:br/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07F4BA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sz w:val="22"/>
                <w:szCs w:val="22"/>
              </w:rPr>
              <w:t>Συνολική Αξία €</w:t>
            </w:r>
            <w:r w:rsidRPr="00D91E71">
              <w:rPr>
                <w:sz w:val="22"/>
                <w:szCs w:val="22"/>
              </w:rPr>
              <w:br/>
            </w:r>
          </w:p>
        </w:tc>
      </w:tr>
      <w:tr w:rsidR="005952AE" w:rsidRPr="00D91E71" w14:paraId="6DE624F1" w14:textId="77777777" w:rsidTr="00FB2183">
        <w:trPr>
          <w:cantSplit/>
          <w:trHeight w:hRule="exact" w:val="570"/>
        </w:trPr>
        <w:tc>
          <w:tcPr>
            <w:tcW w:w="43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E020E7" w14:textId="77777777" w:rsidR="005952AE" w:rsidRPr="00D91E71" w:rsidRDefault="005952AE">
            <w:pPr>
              <w:snapToGrid w:val="0"/>
            </w:pP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5B25D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7C7BDD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CAA9F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7615F6" w:rsidRPr="00D91E71" w14:paraId="36702739" w14:textId="77777777" w:rsidTr="007615F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2419B4" w14:textId="77777777" w:rsidR="007615F6" w:rsidRPr="00D91E71" w:rsidRDefault="00D1545D" w:rsidP="00FB2183">
            <w:pPr>
              <w:tabs>
                <w:tab w:val="left" w:pos="1185"/>
              </w:tabs>
              <w:snapToGrid w:val="0"/>
            </w:pPr>
            <w:r w:rsidRPr="00D91E71">
              <w:tab/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FAD473" w14:textId="77777777" w:rsidR="007615F6" w:rsidRPr="00D91E71" w:rsidRDefault="007615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B5133F" w14:textId="77777777" w:rsidR="007615F6" w:rsidRPr="00D91E71" w:rsidRDefault="007615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B03F10" w14:textId="77777777" w:rsidR="007615F6" w:rsidRPr="00D91E71" w:rsidRDefault="007615F6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:rsidRPr="00D91E71" w14:paraId="14851B8D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9D8A74" w14:textId="77777777" w:rsidR="00D1545D" w:rsidRPr="00D91E71" w:rsidRDefault="00D1545D" w:rsidP="00D1545D">
            <w:r w:rsidRPr="00D91E71">
              <w:rPr>
                <w:rFonts w:hint="cs"/>
              </w:rPr>
              <w:t>Αριθμός</w:t>
            </w:r>
            <w:r w:rsidRPr="00D91E71">
              <w:t xml:space="preserve"> </w:t>
            </w:r>
            <w:r w:rsidRPr="00D91E71">
              <w:rPr>
                <w:rFonts w:hint="cs"/>
              </w:rPr>
              <w:t>Τραπεζικού</w:t>
            </w:r>
            <w:r w:rsidRPr="00D91E71">
              <w:t xml:space="preserve"> </w:t>
            </w:r>
            <w:r w:rsidRPr="00D91E71">
              <w:rPr>
                <w:rFonts w:hint="cs"/>
              </w:rPr>
              <w:t>λογαριασμού</w:t>
            </w:r>
            <w:r w:rsidRPr="00D91E71">
              <w:t xml:space="preserve"> (</w:t>
            </w:r>
            <w:r w:rsidRPr="00D91E71">
              <w:rPr>
                <w:rFonts w:hint="cs"/>
              </w:rPr>
              <w:t>ΙΒΑΝ</w:t>
            </w:r>
            <w:r w:rsidRPr="00D91E71">
              <w:t>)</w:t>
            </w:r>
          </w:p>
          <w:p w14:paraId="41D54853" w14:textId="77777777" w:rsidR="00D1545D" w:rsidRPr="00D91E71" w:rsidRDefault="00D1545D" w:rsidP="00D1545D">
            <w:pPr>
              <w:snapToGrid w:val="0"/>
            </w:pP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447D3B" w14:textId="77777777" w:rsidR="00D1545D" w:rsidRPr="00D91E71" w:rsidRDefault="00D1545D" w:rsidP="00D1545D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:rsidRPr="00D91E71" w14:paraId="5AFF391E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7E9EE7" w14:textId="77777777" w:rsidR="00D1545D" w:rsidRPr="00D91E71" w:rsidRDefault="00D1545D" w:rsidP="00D1545D">
            <w:r w:rsidRPr="00D91E71">
              <w:rPr>
                <w:rFonts w:hint="cs"/>
              </w:rPr>
              <w:t>Τράπεζα</w:t>
            </w:r>
            <w:r w:rsidRPr="00D91E71">
              <w:t>:</w:t>
            </w:r>
          </w:p>
          <w:p w14:paraId="01A2E3FB" w14:textId="77777777" w:rsidR="00D1545D" w:rsidRPr="00D91E71" w:rsidRDefault="00D1545D" w:rsidP="00D1545D">
            <w:pPr>
              <w:snapToGrid w:val="0"/>
            </w:pP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10C26A" w14:textId="77777777" w:rsidR="00D1545D" w:rsidRPr="00D91E71" w:rsidRDefault="00D1545D" w:rsidP="00D1545D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:rsidRPr="00D91E71" w14:paraId="57088C2F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3F2CB0" w14:textId="77777777" w:rsidR="00D1545D" w:rsidRPr="00D91E71" w:rsidRDefault="00D1545D" w:rsidP="00D1545D">
            <w:r w:rsidRPr="00D91E71">
              <w:rPr>
                <w:rFonts w:hint="cs"/>
              </w:rPr>
              <w:t>Κάτοχος</w:t>
            </w:r>
            <w:r w:rsidRPr="00D91E71">
              <w:t xml:space="preserve"> </w:t>
            </w:r>
            <w:r w:rsidRPr="00D91E71">
              <w:rPr>
                <w:rFonts w:hint="cs"/>
              </w:rPr>
              <w:t>τραπεζικού</w:t>
            </w:r>
            <w:r w:rsidRPr="00D91E71">
              <w:t xml:space="preserve"> </w:t>
            </w:r>
            <w:r w:rsidRPr="00D91E71">
              <w:rPr>
                <w:rFonts w:hint="cs"/>
              </w:rPr>
              <w:t>λογαριασμού</w:t>
            </w:r>
            <w:r w:rsidRPr="00D91E71">
              <w:t>:</w:t>
            </w:r>
          </w:p>
          <w:p w14:paraId="6EA207EB" w14:textId="77777777" w:rsidR="00D1545D" w:rsidRPr="00D91E71" w:rsidRDefault="00D1545D" w:rsidP="00D1545D"/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16B41C" w14:textId="77777777" w:rsidR="00D1545D" w:rsidRPr="00D91E71" w:rsidRDefault="00D1545D" w:rsidP="00D1545D">
            <w:pPr>
              <w:snapToGrid w:val="0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Ανάδοχος: ……………………………….</w:t>
            </w:r>
          </w:p>
        </w:tc>
      </w:tr>
    </w:tbl>
    <w:p w14:paraId="7DF6C422" w14:textId="77777777" w:rsidR="005952AE" w:rsidRPr="00D91E71" w:rsidRDefault="005952AE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 w:rsidRPr="00D91E71"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7ECF3D1D" w14:textId="77777777" w:rsidR="005952AE" w:rsidRPr="00D91E71" w:rsidRDefault="005952AE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6F688FF9" w14:textId="77777777" w:rsidR="005952AE" w:rsidRPr="00D91E71" w:rsidRDefault="005952AE">
      <w:pPr>
        <w:pStyle w:val="a0"/>
        <w:rPr>
          <w:sz w:val="22"/>
          <w:szCs w:val="22"/>
        </w:rPr>
      </w:pPr>
    </w:p>
    <w:p w14:paraId="196828D6" w14:textId="77777777" w:rsidR="005952AE" w:rsidRPr="00D91E71" w:rsidRDefault="005952AE">
      <w:pPr>
        <w:pStyle w:val="a0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6027"/>
        <w:gridCol w:w="1078"/>
        <w:gridCol w:w="1131"/>
        <w:gridCol w:w="1622"/>
      </w:tblGrid>
      <w:tr w:rsidR="005952AE" w:rsidRPr="00D91E71" w14:paraId="220FFB54" w14:textId="77777777">
        <w:trPr>
          <w:trHeight w:hRule="exact" w:val="6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F36A71" w14:textId="77777777" w:rsidR="005952AE" w:rsidRPr="00D91E71" w:rsidRDefault="005952AE">
            <w:pPr>
              <w:pStyle w:val="TableParagraph"/>
              <w:spacing w:before="53"/>
              <w:ind w:left="103" w:right="1137"/>
            </w:pPr>
            <w:r w:rsidRPr="00D91E71"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473C94" w14:textId="77777777" w:rsidR="005952AE" w:rsidRPr="00D91E71" w:rsidRDefault="005952AE">
            <w:pPr>
              <w:pStyle w:val="TableParagraph"/>
              <w:spacing w:before="53"/>
              <w:ind w:left="179"/>
              <w:jc w:val="center"/>
            </w:pPr>
            <w:r w:rsidRPr="00D91E7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EBD733" w14:textId="77777777" w:rsidR="005952AE" w:rsidRPr="00D91E71" w:rsidRDefault="005952AE">
            <w:pPr>
              <w:pStyle w:val="TableParagraph"/>
              <w:spacing w:before="53"/>
              <w:ind w:left="184"/>
              <w:jc w:val="center"/>
            </w:pPr>
            <w:r w:rsidRPr="00D91E71"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ABACC6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rFonts w:eastAsia="Liberation Serif" w:cs="Liberation Serif"/>
                <w:sz w:val="16"/>
                <w:szCs w:val="16"/>
              </w:rPr>
              <w:t xml:space="preserve"> </w:t>
            </w:r>
            <w:r w:rsidRPr="00D91E71"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5952AE" w:rsidRPr="00D91E71" w14:paraId="0E05CA6F" w14:textId="77777777">
        <w:trPr>
          <w:trHeight w:hRule="exact" w:val="73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297F5C" w14:textId="77777777" w:rsidR="005952AE" w:rsidRPr="00D91E71" w:rsidRDefault="005952AE">
            <w:pPr>
              <w:pStyle w:val="af"/>
              <w:numPr>
                <w:ilvl w:val="0"/>
                <w:numId w:val="15"/>
              </w:numPr>
              <w:tabs>
                <w:tab w:val="left" w:pos="397"/>
              </w:tabs>
              <w:ind w:left="397"/>
            </w:pPr>
            <w:r w:rsidRPr="00D91E71"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A3179B" w:rsidRPr="00D91E71">
              <w:rPr>
                <w:sz w:val="22"/>
                <w:szCs w:val="22"/>
              </w:rPr>
              <w:t xml:space="preserve">σφραγισμένη </w:t>
            </w:r>
            <w:r w:rsidRPr="00D91E71"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507CEF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9B3B03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33A9C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1531680C" w14:textId="77777777">
        <w:trPr>
          <w:trHeight w:hRule="exact" w:val="272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33B734" w14:textId="77777777" w:rsidR="005952AE" w:rsidRPr="00D91E71" w:rsidRDefault="005952AE">
            <w:pPr>
              <w:pStyle w:val="af"/>
              <w:numPr>
                <w:ilvl w:val="0"/>
                <w:numId w:val="16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4E08062E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>Η υπ’ αριθμό .... άδεια δόμησης</w:t>
            </w:r>
          </w:p>
          <w:p w14:paraId="24E1E6B5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>Η αρ.πρωτ. ... έγκριση εργασιών μικρής κλίμακας</w:t>
            </w:r>
          </w:p>
          <w:p w14:paraId="095C78FC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>Η αρ.πρωτ.... έγκριση από Δασική/Αρχαιολογική Υπηρεσία*</w:t>
            </w:r>
          </w:p>
          <w:p w14:paraId="3B9A1D1C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>Περιβαλλοντική αδειοδότηση</w:t>
            </w:r>
            <w:r w:rsidRPr="00D91E71">
              <w:rPr>
                <w:rFonts w:ascii="Symbol" w:eastAsia="Symbol" w:hAnsi="Symbol" w:cs="Symbol"/>
                <w:sz w:val="22"/>
                <w:szCs w:val="22"/>
              </w:rPr>
              <w:t>*</w:t>
            </w:r>
          </w:p>
          <w:p w14:paraId="225B928A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118A08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E91CD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0425F8" w14:textId="77777777" w:rsidR="005952AE" w:rsidRPr="00D91E71" w:rsidRDefault="005952AE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5952AE" w:rsidRPr="00D91E71" w14:paraId="52C1C65C" w14:textId="77777777">
        <w:trPr>
          <w:trHeight w:hRule="exact" w:val="6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715CBE" w14:textId="77777777" w:rsidR="005952AE" w:rsidRPr="00D91E71" w:rsidRDefault="005952AE">
            <w:pPr>
              <w:pStyle w:val="af"/>
              <w:numPr>
                <w:ilvl w:val="0"/>
                <w:numId w:val="17"/>
              </w:numPr>
              <w:ind w:left="397"/>
            </w:pPr>
            <w:r w:rsidRPr="00D91E71">
              <w:rPr>
                <w:sz w:val="22"/>
                <w:szCs w:val="22"/>
              </w:rPr>
              <w:t>Σύμβαση μεταξύ δικαιούχου και ΟΚΩ με αριθμό ΚΗΜΔΗΣ (εφόσον απαιτείται)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FFAA5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365964" w14:textId="77777777" w:rsidR="005952AE" w:rsidRPr="00D91E71" w:rsidRDefault="005952AE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103B5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705350CE" w14:textId="77777777">
        <w:trPr>
          <w:trHeight w:hRule="exact" w:val="50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E38904" w14:textId="77777777" w:rsidR="005952AE" w:rsidRPr="00D91E71" w:rsidRDefault="005952AE">
            <w:pPr>
              <w:pStyle w:val="af"/>
              <w:numPr>
                <w:ilvl w:val="0"/>
                <w:numId w:val="18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0C573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7B918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89F39B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42B2E19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4FE453" w14:textId="77777777" w:rsidR="005952AE" w:rsidRPr="00D91E71" w:rsidRDefault="005952AE">
            <w:pPr>
              <w:pStyle w:val="af"/>
              <w:numPr>
                <w:ilvl w:val="0"/>
                <w:numId w:val="19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F716C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32775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19E9C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53DA472" w14:textId="77777777">
        <w:trPr>
          <w:trHeight w:hRule="exact" w:val="793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9439A5" w14:textId="77777777" w:rsidR="005952AE" w:rsidRPr="00D91E71" w:rsidRDefault="005952AE">
            <w:pPr>
              <w:pStyle w:val="af"/>
              <w:numPr>
                <w:ilvl w:val="0"/>
                <w:numId w:val="20"/>
              </w:numPr>
              <w:ind w:left="397"/>
            </w:pPr>
            <w:r w:rsidRPr="00D91E71">
              <w:rPr>
                <w:sz w:val="22"/>
                <w:szCs w:val="22"/>
              </w:rPr>
              <w:lastRenderedPageBreak/>
              <w:t>Ύπαρξη Αιτήματος της αρμόδιας Διευθύνουσας Υπηρεσίας για την ηλεκτροδότηση του έργου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742A2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81473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962CB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4C6E70C" w14:textId="77777777">
        <w:trPr>
          <w:trHeight w:hRule="exact" w:val="67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DA85F4" w14:textId="77777777" w:rsidR="005952AE" w:rsidRPr="00D91E71" w:rsidRDefault="005952AE">
            <w:pPr>
              <w:pStyle w:val="af"/>
              <w:numPr>
                <w:ilvl w:val="0"/>
                <w:numId w:val="21"/>
              </w:numPr>
              <w:ind w:left="397" w:hanging="397"/>
            </w:pPr>
            <w:r w:rsidRPr="00D91E71">
              <w:rPr>
                <w:sz w:val="22"/>
                <w:szCs w:val="22"/>
              </w:rPr>
              <w:t>Ύπαρξη εγγράφου αναλυτικής προσφοράς από το αρμόδιο υποκατάστημα  ΟΚΩ (ΔΕΗ/Δ.Ε.Δ.Δ.Η.Ε)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1A1A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B27BF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4ADB2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732C488" w14:textId="77777777">
        <w:trPr>
          <w:trHeight w:hRule="exact" w:val="67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9A9CD0" w14:textId="77777777" w:rsidR="005952AE" w:rsidRPr="00D91E71" w:rsidRDefault="005952AE">
            <w:pPr>
              <w:pStyle w:val="af"/>
              <w:numPr>
                <w:ilvl w:val="0"/>
                <w:numId w:val="22"/>
              </w:numPr>
              <w:ind w:left="397"/>
            </w:pPr>
            <w:r w:rsidRPr="00D91E71">
              <w:rPr>
                <w:sz w:val="22"/>
                <w:szCs w:val="22"/>
              </w:rPr>
              <w:t>Ύπαρξη εγγράφου της αρμόδιας Διευθύνουσας Υπηρεσίας για την παραλαβή του έργου (στην εκκαθάριση)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7EAF2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1251F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DF790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D535044" w14:textId="77777777">
        <w:trPr>
          <w:trHeight w:hRule="exact" w:val="66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AA57B7" w14:textId="77777777" w:rsidR="005952AE" w:rsidRPr="00D91E71" w:rsidRDefault="005952AE">
            <w:pPr>
              <w:pStyle w:val="af"/>
              <w:numPr>
                <w:ilvl w:val="0"/>
                <w:numId w:val="23"/>
              </w:numPr>
              <w:ind w:left="397"/>
            </w:pPr>
            <w:r w:rsidRPr="00D91E71">
              <w:rPr>
                <w:sz w:val="22"/>
                <w:szCs w:val="22"/>
              </w:rPr>
              <w:t>Ύπαρξη εντολής παρακράτησης ποσών υπέρ ΔΟΥ/ΙΚΑ από το δικαιούχο/ανάδοχο, πρωτότυπη (</w:t>
            </w:r>
            <w:r w:rsidRPr="00D91E71">
              <w:rPr>
                <w:b/>
                <w:bCs/>
                <w:sz w:val="22"/>
                <w:szCs w:val="22"/>
              </w:rPr>
              <w:t>Έντυπο Ε_4</w:t>
            </w:r>
            <w:r w:rsidRPr="00D91E71">
              <w:rPr>
                <w:sz w:val="22"/>
                <w:szCs w:val="22"/>
              </w:rPr>
              <w:t>)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F3FE2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6A86AB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BD402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38926FE" w14:textId="77777777">
        <w:trPr>
          <w:trHeight w:hRule="exact" w:val="119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3B25C8" w14:textId="77777777" w:rsidR="005952AE" w:rsidRPr="00D91E71" w:rsidRDefault="005952AE">
            <w:pPr>
              <w:pStyle w:val="af"/>
              <w:numPr>
                <w:ilvl w:val="0"/>
                <w:numId w:val="24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Ύπαρξη Βεβαίωσης ελέγχου και απόδοσης κρατήσεων,</w:t>
            </w:r>
            <w:r w:rsidR="00A3179B" w:rsidRPr="00D91E71">
              <w:rPr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πρωτότυπη </w:t>
            </w:r>
            <w:r w:rsidRPr="00D91E71">
              <w:rPr>
                <w:b/>
                <w:bCs/>
                <w:sz w:val="22"/>
                <w:szCs w:val="22"/>
              </w:rPr>
              <w:t>(Έντυπο Β_2)</w:t>
            </w:r>
            <w:r w:rsidRPr="00D91E71">
              <w:rPr>
                <w:sz w:val="22"/>
                <w:szCs w:val="22"/>
              </w:rPr>
              <w:t xml:space="preserve">  συνοδευόμενη από:</w:t>
            </w:r>
          </w:p>
          <w:p w14:paraId="382544C5" w14:textId="77777777" w:rsidR="005952AE" w:rsidRPr="00D91E71" w:rsidRDefault="005952AE">
            <w:pPr>
              <w:pStyle w:val="af"/>
              <w:ind w:left="794" w:hanging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-   τιμολόγιο</w:t>
            </w:r>
          </w:p>
          <w:p w14:paraId="08CC0E9D" w14:textId="77777777" w:rsidR="005952AE" w:rsidRPr="00D91E71" w:rsidRDefault="005952AE">
            <w:pPr>
              <w:pStyle w:val="af"/>
              <w:ind w:left="794" w:hanging="397"/>
            </w:pPr>
            <w:r w:rsidRPr="00D91E71">
              <w:rPr>
                <w:sz w:val="22"/>
                <w:szCs w:val="22"/>
              </w:rPr>
              <w:t xml:space="preserve">-   παραστατικά πληρωμής κρατήσεων πρωτότυπα 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5956B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61188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6CFA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06F4766" w14:textId="77777777">
        <w:trPr>
          <w:trHeight w:hRule="exact" w:val="77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A99259" w14:textId="77777777" w:rsidR="005952AE" w:rsidRPr="00D91E71" w:rsidRDefault="005952AE">
            <w:pPr>
              <w:pStyle w:val="af"/>
              <w:numPr>
                <w:ilvl w:val="0"/>
                <w:numId w:val="25"/>
              </w:numPr>
              <w:ind w:left="397"/>
            </w:pPr>
            <w:r w:rsidRPr="00D91E71"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604364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060BC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FD95F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0492E34F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812FB03" w14:textId="77777777" w:rsidR="005952AE" w:rsidRPr="00D91E71" w:rsidRDefault="005952AE">
            <w:pPr>
              <w:pStyle w:val="af"/>
              <w:numPr>
                <w:ilvl w:val="0"/>
                <w:numId w:val="26"/>
              </w:numPr>
              <w:ind w:left="397"/>
            </w:pPr>
            <w:r w:rsidRPr="00D91E71"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34453B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50C98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509C8E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9DA7F98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26FA82" w14:textId="77777777" w:rsidR="005952AE" w:rsidRPr="00D91E71" w:rsidRDefault="005952AE">
            <w:pPr>
              <w:pStyle w:val="af"/>
              <w:numPr>
                <w:ilvl w:val="0"/>
                <w:numId w:val="27"/>
              </w:numPr>
              <w:ind w:left="397"/>
            </w:pPr>
            <w:r w:rsidRPr="00D91E71">
              <w:rPr>
                <w:sz w:val="22"/>
                <w:szCs w:val="22"/>
              </w:rPr>
              <w:t>Παραστατικά εξόφλησης του δικαιούχου ή του αναδόχου από την ΟΤΔ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65188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D6AE1F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6A877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0218957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5DD4FD" w14:textId="77777777" w:rsidR="005952AE" w:rsidRPr="00D91E71" w:rsidRDefault="005952AE">
            <w:pPr>
              <w:pStyle w:val="af"/>
              <w:numPr>
                <w:ilvl w:val="0"/>
                <w:numId w:val="28"/>
              </w:numPr>
              <w:ind w:left="397"/>
            </w:pPr>
            <w:r w:rsidRPr="00D91E71"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C0E7E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8D0AF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E995B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53F7B71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9E8BC0" w14:textId="77777777" w:rsidR="005952AE" w:rsidRPr="00D91E71" w:rsidRDefault="005952AE">
            <w:pPr>
              <w:pStyle w:val="af"/>
              <w:numPr>
                <w:ilvl w:val="0"/>
                <w:numId w:val="29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64009F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788C4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A9982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B295A42" w14:textId="77777777">
        <w:trPr>
          <w:trHeight w:hRule="exact" w:val="47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6F8560" w14:textId="77777777" w:rsidR="005952AE" w:rsidRPr="00D91E71" w:rsidRDefault="005952AE">
            <w:pPr>
              <w:pStyle w:val="af"/>
              <w:numPr>
                <w:ilvl w:val="0"/>
                <w:numId w:val="30"/>
              </w:numPr>
              <w:ind w:left="397"/>
            </w:pPr>
            <w:r w:rsidRPr="00D91E71"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5CA03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7B773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99178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3131B93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786E3F" w14:textId="77777777" w:rsidR="005952AE" w:rsidRPr="00D91E71" w:rsidRDefault="005952AE">
            <w:pPr>
              <w:pStyle w:val="af"/>
              <w:numPr>
                <w:ilvl w:val="0"/>
                <w:numId w:val="31"/>
              </w:numPr>
              <w:ind w:left="397"/>
            </w:pPr>
            <w:r w:rsidRPr="00D91E71"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2A195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19F54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E31E6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53169546" w14:textId="77777777">
        <w:trPr>
          <w:trHeight w:hRule="exact" w:val="953"/>
        </w:trPr>
        <w:tc>
          <w:tcPr>
            <w:tcW w:w="9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15B748" w14:textId="77777777" w:rsidR="005952AE" w:rsidRPr="00D91E71" w:rsidRDefault="005952AE">
            <w:pPr>
              <w:pStyle w:val="TableParagraph"/>
              <w:spacing w:line="260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Παρατηρήσεις:</w:t>
            </w:r>
          </w:p>
          <w:p w14:paraId="7F254009" w14:textId="77777777" w:rsidR="005952AE" w:rsidRPr="00D91E71" w:rsidRDefault="005952AE">
            <w:pPr>
              <w:pStyle w:val="TableParagraph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24698FF3" w14:textId="77777777" w:rsidR="005952AE" w:rsidRPr="00D91E71" w:rsidRDefault="005952AE">
      <w:pPr>
        <w:pStyle w:val="a0"/>
        <w:rPr>
          <w:i/>
          <w:sz w:val="22"/>
          <w:szCs w:val="22"/>
        </w:rPr>
      </w:pPr>
      <w:r w:rsidRPr="00D91E71">
        <w:rPr>
          <w:i/>
          <w:sz w:val="22"/>
          <w:szCs w:val="22"/>
        </w:rPr>
        <w:t xml:space="preserve">* </w:t>
      </w:r>
      <w:r w:rsidR="00187572" w:rsidRPr="00D91E71">
        <w:rPr>
          <w:i/>
          <w:sz w:val="22"/>
          <w:szCs w:val="22"/>
        </w:rPr>
        <w:t>Όπου απαιτείται</w:t>
      </w:r>
    </w:p>
    <w:p w14:paraId="00C417E0" w14:textId="77777777" w:rsidR="005952AE" w:rsidRPr="00D91E71" w:rsidRDefault="005952AE">
      <w:pPr>
        <w:pStyle w:val="a0"/>
        <w:rPr>
          <w:i/>
          <w:sz w:val="22"/>
          <w:szCs w:val="22"/>
        </w:rPr>
      </w:pPr>
    </w:p>
    <w:tbl>
      <w:tblPr>
        <w:tblW w:w="987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6015"/>
        <w:gridCol w:w="1185"/>
        <w:gridCol w:w="1245"/>
        <w:gridCol w:w="1433"/>
      </w:tblGrid>
      <w:tr w:rsidR="005952AE" w:rsidRPr="00D91E71" w14:paraId="27A9BAF5" w14:textId="77777777" w:rsidTr="00E2559B">
        <w:trPr>
          <w:trHeight w:hRule="exact" w:val="505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D4A17F" w14:textId="77777777" w:rsidR="005952AE" w:rsidRPr="00D91E71" w:rsidRDefault="005952AE">
            <w:pPr>
              <w:pStyle w:val="TableParagraph"/>
              <w:spacing w:before="59"/>
              <w:ind w:left="103" w:right="1137"/>
            </w:pPr>
            <w:r w:rsidRPr="00D91E71"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447D05" w14:textId="77777777" w:rsidR="005952AE" w:rsidRPr="00D91E71" w:rsidRDefault="005952AE">
            <w:pPr>
              <w:pStyle w:val="TableParagraph"/>
              <w:spacing w:before="59"/>
              <w:jc w:val="center"/>
            </w:pPr>
            <w:r w:rsidRPr="00D91E7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7D262D" w14:textId="77777777" w:rsidR="005952AE" w:rsidRPr="00D91E71" w:rsidRDefault="005952AE">
            <w:pPr>
              <w:pStyle w:val="TableParagraph"/>
              <w:spacing w:before="59"/>
              <w:jc w:val="center"/>
            </w:pPr>
            <w:r w:rsidRPr="00D91E71"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2E3B67" w14:textId="77777777" w:rsidR="005952AE" w:rsidRPr="00D91E71" w:rsidRDefault="005952AE">
            <w:pPr>
              <w:pStyle w:val="TableParagraph"/>
              <w:ind w:right="95"/>
              <w:jc w:val="center"/>
            </w:pPr>
            <w:r w:rsidRPr="00D91E71">
              <w:rPr>
                <w:b/>
                <w:sz w:val="14"/>
                <w:szCs w:val="14"/>
              </w:rPr>
              <w:t>ΔΕΝ ΑΠΑΙΤΕΙΤΑΙ</w:t>
            </w:r>
          </w:p>
        </w:tc>
      </w:tr>
      <w:tr w:rsidR="005952AE" w:rsidRPr="00D91E71" w14:paraId="66096ABC" w14:textId="77777777" w:rsidTr="00E2559B">
        <w:trPr>
          <w:trHeight w:hRule="exact" w:val="816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7608FE" w14:textId="7400FBCA" w:rsidR="005952AE" w:rsidRPr="00D91E71" w:rsidRDefault="005952AE">
            <w:pPr>
              <w:pStyle w:val="af"/>
              <w:numPr>
                <w:ilvl w:val="0"/>
                <w:numId w:val="7"/>
              </w:numPr>
              <w:ind w:left="397"/>
            </w:pPr>
            <w:r w:rsidRPr="00D91E71">
              <w:rPr>
                <w:sz w:val="22"/>
                <w:szCs w:val="22"/>
              </w:rPr>
              <w:t xml:space="preserve">Υπάρχει απόφαση ένταξης πράξης 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43D6C3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92AC3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E493DE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137AA50" w14:textId="77777777" w:rsidTr="00E2559B">
        <w:trPr>
          <w:trHeight w:hRule="exact" w:val="888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0AC41" w14:textId="77777777" w:rsidR="005952AE" w:rsidRPr="00D91E71" w:rsidRDefault="005952AE">
            <w:pPr>
              <w:pStyle w:val="af"/>
              <w:numPr>
                <w:ilvl w:val="0"/>
                <w:numId w:val="7"/>
              </w:numPr>
              <w:snapToGrid w:val="0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 xml:space="preserve">Υπάρχει τροποποίηση της </w:t>
            </w:r>
            <w:r w:rsidR="00A84710" w:rsidRPr="00D91E71">
              <w:rPr>
                <w:sz w:val="22"/>
                <w:szCs w:val="22"/>
              </w:rPr>
              <w:t>νομικής δέσμευσης του</w:t>
            </w:r>
            <w:r w:rsidRPr="00D91E71">
              <w:rPr>
                <w:sz w:val="22"/>
                <w:szCs w:val="22"/>
              </w:rPr>
              <w:t xml:space="preserve"> ενταγμένου έργου που αφορά την αίτηση πληρωμής.</w:t>
            </w:r>
          </w:p>
          <w:p w14:paraId="3BECFA0D" w14:textId="77777777" w:rsidR="005952AE" w:rsidRPr="00D91E71" w:rsidRDefault="005952AE" w:rsidP="00E2559B">
            <w:pPr>
              <w:pStyle w:val="TableParagraph"/>
              <w:tabs>
                <w:tab w:val="left" w:pos="1286"/>
              </w:tabs>
              <w:snapToGrid w:val="0"/>
              <w:spacing w:line="260" w:lineRule="exact"/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41A6A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A33E0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8F082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ED4140" w:rsidRPr="00D91E71" w14:paraId="7959EF26" w14:textId="77777777" w:rsidTr="00E2559B">
        <w:trPr>
          <w:trHeight w:hRule="exact" w:val="903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8D8E1D" w14:textId="77777777" w:rsidR="00ED4140" w:rsidRPr="00D91E71" w:rsidDel="00ED4140" w:rsidRDefault="00ED4140">
            <w:pPr>
              <w:pStyle w:val="af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lastRenderedPageBreak/>
              <w:t>Ο δικαιούχος είναι η ίδια η ΟΤΔ (εταιρικό σχήμα), ή φορέας μέλος της ΕΔΠ  ή φορέας μέλος του Δ.Σ. ή φορέας μέτοχος του εταιρικού σχήματος  που έχει συστήσει την ΟΤΔ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491BA37" w14:textId="77777777" w:rsidR="00ED4140" w:rsidRPr="00D91E71" w:rsidRDefault="00ED414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A194FD" w14:textId="77777777" w:rsidR="00ED4140" w:rsidRPr="00D91E71" w:rsidRDefault="00ED414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DD92EA" w14:textId="77777777" w:rsidR="00ED4140" w:rsidRPr="00D91E71" w:rsidRDefault="00ED4140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522DC17D" w14:textId="77777777" w:rsidTr="00E2559B">
        <w:trPr>
          <w:trHeight w:hRule="exact" w:val="903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388456" w14:textId="77777777" w:rsidR="00B34624" w:rsidRPr="00D91E71" w:rsidDel="00ED4140" w:rsidRDefault="00B34624" w:rsidP="00B34624">
            <w:pPr>
              <w:pStyle w:val="af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Δ.Σ.ή μέτοχος του εταιρικού σχήματος που έχει συστήσει την ΟΤΔ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3990B7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717C2B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B5669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5BB2149E" w14:textId="77777777" w:rsidTr="00E2559B">
        <w:trPr>
          <w:trHeight w:hRule="exact" w:val="797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4064C44F" w14:textId="4E802073" w:rsidR="00B34624" w:rsidRPr="00D91E71" w:rsidRDefault="00B34624" w:rsidP="00B34624">
            <w:pPr>
              <w:pStyle w:val="af"/>
              <w:numPr>
                <w:ilvl w:val="0"/>
                <w:numId w:val="7"/>
              </w:numPr>
              <w:ind w:left="397"/>
            </w:pPr>
            <w:r w:rsidRPr="00D91E71">
              <w:rPr>
                <w:sz w:val="22"/>
                <w:szCs w:val="22"/>
              </w:rPr>
              <w:t>Έχει γίνει επιτόπια επίσκεψη από την</w:t>
            </w:r>
            <w:r w:rsidRPr="00D91E71">
              <w:rPr>
                <w:spacing w:val="-18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Ε.Π.Π.</w:t>
            </w:r>
            <w:r w:rsidRPr="00D91E71">
              <w:rPr>
                <w:spacing w:val="-3"/>
                <w:sz w:val="22"/>
                <w:szCs w:val="22"/>
              </w:rPr>
              <w:t xml:space="preserve"> της ΟΤΔ</w:t>
            </w:r>
            <w:r w:rsidRPr="00D91E71">
              <w:rPr>
                <w:w w:val="99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σύμφωνα με το άρθρο 18, παράγραφος 2 της υπ’ αρ. </w:t>
            </w:r>
            <w:r w:rsidR="007A7357" w:rsidRPr="00D91E71">
              <w:rPr>
                <w:sz w:val="22"/>
                <w:szCs w:val="22"/>
              </w:rPr>
              <w:t xml:space="preserve">1337/4-5-2022 </w:t>
            </w:r>
            <w:r w:rsidR="00D91E71" w:rsidRPr="00D91E71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CBD3C0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8770C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FE37DE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9F45CCF" w14:textId="77777777" w:rsidTr="00E2559B">
        <w:trPr>
          <w:trHeight w:hRule="exact" w:val="682"/>
        </w:trPr>
        <w:tc>
          <w:tcPr>
            <w:tcW w:w="6015" w:type="dxa"/>
            <w:tcBorders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59CDCA7D" w14:textId="77777777" w:rsidR="00B34624" w:rsidRPr="00D91E71" w:rsidRDefault="00B34624" w:rsidP="00B34624">
            <w:pPr>
              <w:pStyle w:val="af"/>
              <w:numPr>
                <w:ilvl w:val="0"/>
                <w:numId w:val="3"/>
              </w:numPr>
            </w:pPr>
            <w:r w:rsidRPr="00D91E71"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DDF620" w14:textId="77777777" w:rsidR="00B34624" w:rsidRPr="00D91E71" w:rsidRDefault="00B34624" w:rsidP="00B34624">
            <w:pPr>
              <w:pStyle w:val="ad"/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3805DC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45B9C4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7E563698" w14:textId="77777777" w:rsidTr="00E2559B">
        <w:trPr>
          <w:trHeight w:hRule="exact" w:val="674"/>
        </w:trPr>
        <w:tc>
          <w:tcPr>
            <w:tcW w:w="6015" w:type="dxa"/>
            <w:tcBorders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6E994B69" w14:textId="77777777" w:rsidR="00B34624" w:rsidRPr="00D91E71" w:rsidRDefault="00B34624" w:rsidP="00B34624">
            <w:pPr>
              <w:pStyle w:val="af"/>
              <w:numPr>
                <w:ilvl w:val="0"/>
                <w:numId w:val="4"/>
              </w:numPr>
            </w:pPr>
            <w:r w:rsidRPr="00D91E71">
              <w:t>Αν ΟΧΙ (περίπτωση άυλων ενεργειών)</w:t>
            </w:r>
          </w:p>
        </w:tc>
        <w:tc>
          <w:tcPr>
            <w:tcW w:w="38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EEEFA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  <w:p w14:paraId="2E6CEB41" w14:textId="77777777" w:rsidR="00B34624" w:rsidRPr="00D91E71" w:rsidRDefault="00B34624" w:rsidP="00B34624">
            <w:pPr>
              <w:jc w:val="right"/>
              <w:rPr>
                <w:sz w:val="22"/>
                <w:szCs w:val="22"/>
              </w:rPr>
            </w:pPr>
          </w:p>
          <w:p w14:paraId="2389F3AF" w14:textId="77777777" w:rsidR="00B34624" w:rsidRPr="00D91E71" w:rsidRDefault="00B34624" w:rsidP="00B34624">
            <w:pPr>
              <w:jc w:val="center"/>
              <w:rPr>
                <w:sz w:val="22"/>
                <w:szCs w:val="22"/>
              </w:rPr>
            </w:pPr>
          </w:p>
        </w:tc>
      </w:tr>
      <w:tr w:rsidR="00B34624" w:rsidRPr="00D91E71" w14:paraId="6CCE93DB" w14:textId="77777777" w:rsidTr="00E2559B">
        <w:trPr>
          <w:trHeight w:hRule="exact" w:val="1241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7963FF" w14:textId="77777777" w:rsidR="00B34624" w:rsidRPr="00D91E71" w:rsidRDefault="00B34624" w:rsidP="00B34624">
            <w:pPr>
              <w:pStyle w:val="TableParagraph"/>
              <w:numPr>
                <w:ilvl w:val="0"/>
                <w:numId w:val="6"/>
              </w:numPr>
              <w:tabs>
                <w:tab w:val="left" w:pos="1646"/>
              </w:tabs>
            </w:pPr>
            <w:r w:rsidRPr="00D91E71">
              <w:rPr>
                <w:sz w:val="22"/>
                <w:szCs w:val="22"/>
              </w:rPr>
              <w:t>υπάρχει υλικό (φωτογραφίες,</w:t>
            </w:r>
            <w:r w:rsidRPr="00D91E71">
              <w:rPr>
                <w:spacing w:val="-1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dvd,</w:t>
            </w:r>
            <w:r w:rsidRPr="00D91E71">
              <w:rPr>
                <w:spacing w:val="-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λίστα</w:t>
            </w:r>
            <w:r w:rsidRPr="00D91E71">
              <w:rPr>
                <w:w w:val="99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υπογραφών συμμετεχόντων κ.λ.π.) που να δικαιολογεί τα όσα περιγράφονται – ελέγχονται στον Πίνακα 1 του Πρακτικού Διοικητικού Ελέγχου της Ε.Π.Π.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FE145C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600EC0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22A2DC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060ADD9A" w14:textId="77777777" w:rsidTr="00D91E71">
        <w:trPr>
          <w:trHeight w:hRule="exact" w:val="759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0B32C4" w14:textId="77777777" w:rsidR="005B165A" w:rsidRPr="00D91E71" w:rsidRDefault="005B165A" w:rsidP="00B34624">
            <w:pPr>
              <w:pStyle w:val="TableParagraph"/>
              <w:numPr>
                <w:ilvl w:val="0"/>
                <w:numId w:val="6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Αριθμός πρωτοκόλλου και ημερομηνία εντολής μετακίνησης για επιτόπια επίσκεψη</w:t>
            </w:r>
          </w:p>
        </w:tc>
        <w:tc>
          <w:tcPr>
            <w:tcW w:w="38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A76CEE" w14:textId="77777777" w:rsidR="005B165A" w:rsidRPr="00D91E71" w:rsidRDefault="005B165A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2E1A25EC" w14:textId="77777777" w:rsidTr="00D91E71">
        <w:trPr>
          <w:trHeight w:hRule="exact" w:val="714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E40913" w14:textId="77777777" w:rsidR="00B34624" w:rsidRPr="00D91E71" w:rsidRDefault="00B34624" w:rsidP="00FB2183">
            <w:pPr>
              <w:pStyle w:val="af"/>
              <w:numPr>
                <w:ilvl w:val="0"/>
                <w:numId w:val="7"/>
              </w:numPr>
              <w:ind w:left="391" w:hanging="391"/>
            </w:pPr>
            <w:r w:rsidRPr="00D91E71">
              <w:rPr>
                <w:sz w:val="22"/>
                <w:szCs w:val="22"/>
              </w:rPr>
              <w:t>Η αίτηση πληρωμής έχει υποβληθεί εντός του εγκεκριμένου, στην απόφαση έγκρισης, χρονοδιαγράμματος</w:t>
            </w:r>
          </w:p>
          <w:p w14:paraId="6C3D1D94" w14:textId="77777777" w:rsidR="00B34624" w:rsidRPr="00D91E71" w:rsidRDefault="00B34624" w:rsidP="00B34624">
            <w:pPr>
              <w:pStyle w:val="af"/>
              <w:ind w:left="794" w:hanging="397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A4A462" w14:textId="77777777" w:rsidR="00B34624" w:rsidRPr="00D91E71" w:rsidRDefault="00B34624" w:rsidP="00B34624">
            <w:pPr>
              <w:snapToGrid w:val="0"/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4339E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1198A8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43556897" w14:textId="77777777" w:rsidTr="00E255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2750"/>
        </w:trPr>
        <w:tc>
          <w:tcPr>
            <w:tcW w:w="6015" w:type="dxa"/>
            <w:tcBorders>
              <w:top w:val="single" w:sz="1" w:space="0" w:color="000001"/>
              <w:left w:val="single" w:sz="4" w:space="0" w:color="000001"/>
              <w:bottom w:val="dotted" w:sz="1" w:space="0" w:color="000001"/>
            </w:tcBorders>
            <w:shd w:val="clear" w:color="auto" w:fill="FFFFFF"/>
          </w:tcPr>
          <w:p w14:paraId="3C2D8DC0" w14:textId="08B106A2" w:rsidR="00B34624" w:rsidRPr="00D91E71" w:rsidRDefault="00B34624" w:rsidP="00135E15">
            <w:pPr>
              <w:pStyle w:val="af"/>
              <w:numPr>
                <w:ilvl w:val="0"/>
                <w:numId w:val="32"/>
              </w:numPr>
            </w:pPr>
            <w:r w:rsidRPr="00D91E71">
              <w:rPr>
                <w:sz w:val="22"/>
                <w:szCs w:val="22"/>
                <w:lang w:val="en-US"/>
              </w:rPr>
              <w:t>H</w:t>
            </w:r>
            <w:r w:rsidRPr="00D91E71">
              <w:rPr>
                <w:sz w:val="22"/>
                <w:szCs w:val="22"/>
              </w:rPr>
              <w:t xml:space="preserve"> πραγματοποίηση των δαπανών και οι εξοφλήσεις των παραστατικών δαπάνης έχουν πραγματοποιηθεί από την ημερομηνία υποβολής της αίτησης στήριξης, ή από την ημερομηνία υπογραφής της σύμβασης μεταξύ δικαιούχου και ΟΚΩ ή την ημερομηνία αποδοχής της προσφοράς της ΟΚΩ από το δικαιούχο, έως και την ημερομηνία υποβολής της αίτησης πληρωμής, με την επιφύλαξη της περίπτωσης γ)  της παραγράφου 6, του άρθρου </w:t>
            </w:r>
            <w:r w:rsidR="00D72BCD" w:rsidRPr="00D91E71">
              <w:rPr>
                <w:sz w:val="22"/>
                <w:szCs w:val="22"/>
              </w:rPr>
              <w:t xml:space="preserve">27 </w:t>
            </w:r>
            <w:r w:rsidRPr="00D91E71">
              <w:rPr>
                <w:sz w:val="22"/>
                <w:szCs w:val="22"/>
              </w:rPr>
              <w:t xml:space="preserve">της υπ’ αρ. </w:t>
            </w:r>
            <w:r w:rsidR="00D72BCD" w:rsidRPr="00D91E71">
              <w:rPr>
                <w:sz w:val="22"/>
                <w:szCs w:val="22"/>
              </w:rPr>
              <w:t>1337/4-5-2022</w:t>
            </w:r>
            <w:r w:rsidR="00D91E71" w:rsidRPr="00D91E71">
              <w:rPr>
                <w:sz w:val="22"/>
                <w:szCs w:val="22"/>
              </w:rPr>
              <w:t>(ΦΕΚ 2310/Β’/11-5-2022) ΥΑ</w:t>
            </w:r>
            <w:r w:rsidRPr="00D91E71">
              <w:rPr>
                <w:sz w:val="22"/>
                <w:szCs w:val="22"/>
              </w:rPr>
              <w:t>, όπως ισχύει</w:t>
            </w:r>
          </w:p>
          <w:p w14:paraId="3AA3CF60" w14:textId="77777777" w:rsidR="00B34624" w:rsidRPr="00D91E71" w:rsidRDefault="00B34624" w:rsidP="00B34624">
            <w:pPr>
              <w:pStyle w:val="af"/>
              <w:numPr>
                <w:ilvl w:val="0"/>
                <w:numId w:val="32"/>
              </w:numPr>
              <w:jc w:val="right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9575A6F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73535E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60E59B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CDA7FEE" w14:textId="77777777" w:rsidTr="00E255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681"/>
        </w:trPr>
        <w:tc>
          <w:tcPr>
            <w:tcW w:w="601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E9A374E" w14:textId="77777777" w:rsidR="00B34624" w:rsidRPr="00D91E71" w:rsidRDefault="00B34624" w:rsidP="00B34624">
            <w:pPr>
              <w:pStyle w:val="TableParagraph"/>
              <w:numPr>
                <w:ilvl w:val="0"/>
                <w:numId w:val="8"/>
              </w:numPr>
              <w:tabs>
                <w:tab w:val="left" w:pos="1646"/>
              </w:tabs>
              <w:ind w:left="823" w:right="417" w:hanging="360"/>
            </w:pPr>
            <w:r w:rsidRPr="00D91E71">
              <w:rPr>
                <w:sz w:val="22"/>
                <w:szCs w:val="22"/>
              </w:rPr>
              <w:t>Αν ΟΧΙ, έχουν επιβληθεί οι σχετικές μειώσεις</w:t>
            </w:r>
            <w:r w:rsidRPr="00D91E71">
              <w:rPr>
                <w:spacing w:val="-17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από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την ΕΠΠ</w:t>
            </w:r>
          </w:p>
        </w:tc>
        <w:tc>
          <w:tcPr>
            <w:tcW w:w="118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D488BFE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232F754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B1FA4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50D105D1" w14:textId="77777777" w:rsidTr="00E2559B">
        <w:trPr>
          <w:trHeight w:hRule="exact" w:val="942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6AB217" w14:textId="77777777" w:rsidR="00B34624" w:rsidRPr="00D91E71" w:rsidRDefault="00B34624" w:rsidP="00B34624">
            <w:pPr>
              <w:pStyle w:val="af"/>
              <w:numPr>
                <w:ilvl w:val="0"/>
                <w:numId w:val="33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Έχει γίνει η καταχώριση στα λογιστικά βιβλία του δικαιούχου των παραστατικών δαπανών και των προηγούμενων επιχορηγήσεων για το παρόν έργο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3EF40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  <w:p w14:paraId="4F245196" w14:textId="77777777" w:rsidR="00B34624" w:rsidRPr="00D91E71" w:rsidRDefault="00B34624" w:rsidP="00B3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5AC54E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5004B3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CD5D974" w14:textId="77777777" w:rsidTr="00E2559B">
        <w:trPr>
          <w:trHeight w:hRule="exact" w:val="2485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D90501" w14:textId="77777777" w:rsidR="00B34624" w:rsidRPr="00D91E71" w:rsidRDefault="00B34624" w:rsidP="00B34624">
            <w:pPr>
              <w:pStyle w:val="af"/>
              <w:numPr>
                <w:ilvl w:val="0"/>
                <w:numId w:val="34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lastRenderedPageBreak/>
              <w:t xml:space="preserve">Πληρότητα και ορθότητα παρακάτω δικαιολογητικών: </w:t>
            </w:r>
            <w:r w:rsidRPr="00D91E71">
              <w:rPr>
                <w:sz w:val="22"/>
                <w:szCs w:val="22"/>
              </w:rPr>
              <w:br/>
              <w:t>α.    Τιμολόγιο</w:t>
            </w:r>
            <w:r w:rsidRPr="00D91E71">
              <w:rPr>
                <w:sz w:val="22"/>
                <w:szCs w:val="22"/>
              </w:rPr>
              <w:br/>
              <w:t xml:space="preserve">β.    Βεβαίωση ελέγχου και απόδοσης κρατήσεων  </w:t>
            </w:r>
          </w:p>
          <w:p w14:paraId="09A1EEA7" w14:textId="77777777" w:rsidR="00B34624" w:rsidRPr="00D91E71" w:rsidRDefault="00B34624" w:rsidP="00B34624">
            <w:pPr>
              <w:pStyle w:val="af"/>
              <w:ind w:left="794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πρωτότυπη</w:t>
            </w:r>
          </w:p>
          <w:p w14:paraId="244D36BD" w14:textId="77777777" w:rsidR="00B34624" w:rsidRPr="00D91E71" w:rsidRDefault="00B34624" w:rsidP="00B34624">
            <w:pPr>
              <w:pStyle w:val="af"/>
              <w:ind w:left="0"/>
              <w:rPr>
                <w:sz w:val="22"/>
                <w:szCs w:val="22"/>
              </w:rPr>
            </w:pP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  </w:t>
            </w:r>
            <w:r w:rsidRPr="00D91E71">
              <w:rPr>
                <w:sz w:val="22"/>
                <w:szCs w:val="22"/>
              </w:rPr>
              <w:t>γ.    Πρωτότυπα παραστατικά απόδοσης κρατήσεων</w:t>
            </w:r>
          </w:p>
          <w:p w14:paraId="4139C1BC" w14:textId="77777777" w:rsidR="00B34624" w:rsidRPr="00D91E71" w:rsidRDefault="00B34624" w:rsidP="00B34624">
            <w:pPr>
              <w:pStyle w:val="af"/>
              <w:ind w:left="794" w:hanging="397"/>
            </w:pPr>
            <w:r w:rsidRPr="00D91E71">
              <w:rPr>
                <w:sz w:val="22"/>
                <w:szCs w:val="22"/>
              </w:rPr>
              <w:t xml:space="preserve">δ.    Εξοφλητική απόδειξη αναδόχου/προμηθευτή ή ισοδύναμο έγγραφο για την εξόφληση του τιμολογίου προς τον δικαιούχο και αποδεικτικά απόδοσης κρατήσεων κατά περίπτωση </w:t>
            </w:r>
          </w:p>
          <w:p w14:paraId="5FCA114D" w14:textId="77777777" w:rsidR="00B34624" w:rsidRPr="00D91E71" w:rsidRDefault="00B34624" w:rsidP="00B34624">
            <w:pPr>
              <w:pStyle w:val="af"/>
              <w:ind w:left="0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06A62A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21886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79B307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8A7C85D" w14:textId="77777777" w:rsidTr="00E2559B">
        <w:trPr>
          <w:trHeight w:hRule="exact" w:val="1289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7303FCAC" w14:textId="77777777" w:rsidR="00B34624" w:rsidRPr="00D91E71" w:rsidRDefault="00B34624" w:rsidP="00B34624">
            <w:pPr>
              <w:pStyle w:val="TableParagraph"/>
              <w:numPr>
                <w:ilvl w:val="0"/>
                <w:numId w:val="35"/>
              </w:numPr>
              <w:tabs>
                <w:tab w:val="left" w:pos="1646"/>
              </w:tabs>
              <w:ind w:left="397"/>
            </w:pPr>
            <w:r w:rsidRPr="00D91E71">
              <w:rPr>
                <w:sz w:val="22"/>
                <w:szCs w:val="22"/>
              </w:rPr>
              <w:t>Υπάρχει συμφωνία των εργασιών της</w:t>
            </w:r>
            <w:r w:rsidRPr="00D91E71">
              <w:rPr>
                <w:spacing w:val="-9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αίτησης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που αποτυπώνονται στον Πίνακα 1 με την εγκεκριμένη μελέτη του έργου, όπως αυτή επισυνάπτεται στη σύμβαση του έργου </w:t>
            </w:r>
          </w:p>
          <w:p w14:paraId="7B0141E6" w14:textId="77777777" w:rsidR="00B34624" w:rsidRPr="00D91E71" w:rsidRDefault="00B34624" w:rsidP="00B34624">
            <w:pPr>
              <w:pStyle w:val="TableParagraph"/>
              <w:tabs>
                <w:tab w:val="left" w:pos="1646"/>
              </w:tabs>
              <w:ind w:left="1701"/>
            </w:pPr>
          </w:p>
          <w:p w14:paraId="7A4A18A6" w14:textId="77777777" w:rsidR="00B34624" w:rsidRPr="00D91E71" w:rsidRDefault="00B34624" w:rsidP="00B34624">
            <w:pPr>
              <w:pStyle w:val="TableParagraph"/>
              <w:tabs>
                <w:tab w:val="left" w:pos="1646"/>
              </w:tabs>
              <w:ind w:left="1701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7A0A18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8607574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6786C7B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48B8296" w14:textId="77777777" w:rsidTr="00E2559B">
        <w:trPr>
          <w:trHeight w:hRule="exact" w:val="1185"/>
        </w:trPr>
        <w:tc>
          <w:tcPr>
            <w:tcW w:w="601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17BE6351" w14:textId="77777777" w:rsidR="00B34624" w:rsidRPr="00D91E71" w:rsidRDefault="00B34624" w:rsidP="00B34624">
            <w:pPr>
              <w:pStyle w:val="TableParagraph"/>
              <w:numPr>
                <w:ilvl w:val="0"/>
                <w:numId w:val="36"/>
              </w:numPr>
              <w:tabs>
                <w:tab w:val="left" w:pos="1645"/>
              </w:tabs>
              <w:ind w:left="397"/>
            </w:pPr>
            <w:r w:rsidRPr="00D91E71">
              <w:rPr>
                <w:sz w:val="22"/>
                <w:szCs w:val="22"/>
              </w:rPr>
              <w:t>Υπάρχει συμφωνία των</w:t>
            </w:r>
            <w:r w:rsidRPr="00D91E71">
              <w:rPr>
                <w:spacing w:val="-7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εργασιών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που πραγματοποιήθηκαν σύμφωνα με τη παρούσα αίτηση, με τις ισχύουσες άδειες /βεβαιώσεις</w:t>
            </w:r>
            <w:r w:rsidRPr="00D91E71">
              <w:rPr>
                <w:spacing w:val="-11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8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7DF4D17F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415E262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469A9D2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48A1A12D" w14:textId="77777777" w:rsidTr="00FB2183">
        <w:trPr>
          <w:trHeight w:hRule="exact" w:val="907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1D8EC7" w14:textId="77777777" w:rsidR="00B34624" w:rsidRPr="00D91E71" w:rsidRDefault="00B34624" w:rsidP="00B34624">
            <w:pPr>
              <w:pStyle w:val="TableParagraph"/>
              <w:numPr>
                <w:ilvl w:val="0"/>
                <w:numId w:val="36"/>
              </w:numPr>
              <w:tabs>
                <w:tab w:val="left" w:pos="1645"/>
              </w:tabs>
              <w:ind w:left="397"/>
            </w:pPr>
            <w:r w:rsidRPr="00D91E71">
              <w:rPr>
                <w:sz w:val="22"/>
                <w:szCs w:val="22"/>
              </w:rPr>
              <w:t>Εκτελέστηκαν οι επιλέξιμες εργασίες σύμφωνα με τις σχετικές επιμετρήσεις, όπως αυτές επιβεβαιώθηκαν από την επιτόπια επίσκεψη</w:t>
            </w:r>
          </w:p>
        </w:tc>
        <w:tc>
          <w:tcPr>
            <w:tcW w:w="11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FB63C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2F89F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CC4C8D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19EDD67" w14:textId="77777777" w:rsidTr="00FB2183">
        <w:trPr>
          <w:trHeight w:val="1011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B12106" w14:textId="77777777" w:rsidR="00B34624" w:rsidRPr="00D91E71" w:rsidRDefault="00B34624" w:rsidP="00B34624">
            <w:pPr>
              <w:pStyle w:val="TableParagraph"/>
              <w:numPr>
                <w:ilvl w:val="0"/>
                <w:numId w:val="37"/>
              </w:numPr>
              <w:tabs>
                <w:tab w:val="left" w:pos="1286"/>
              </w:tabs>
              <w:spacing w:line="262" w:lineRule="exact"/>
              <w:ind w:left="397"/>
            </w:pPr>
            <w:r w:rsidRPr="00D91E71">
              <w:rPr>
                <w:sz w:val="22"/>
                <w:szCs w:val="22"/>
              </w:rPr>
              <w:t>Έχουν παραδοθεί τα συγχρηματοδοτούμενα</w:t>
            </w:r>
            <w:r w:rsidRPr="00D91E71">
              <w:rPr>
                <w:spacing w:val="-16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προϊόντα</w:t>
            </w:r>
          </w:p>
          <w:p w14:paraId="554CCFAD" w14:textId="77777777" w:rsidR="00B34624" w:rsidRPr="00D91E71" w:rsidRDefault="00B34624" w:rsidP="00B34624">
            <w:pPr>
              <w:pStyle w:val="TableParagraph"/>
              <w:spacing w:line="260" w:lineRule="exact"/>
              <w:ind w:left="794" w:hanging="397"/>
            </w:pPr>
            <w:r w:rsidRPr="00D91E71">
              <w:rPr>
                <w:sz w:val="22"/>
                <w:szCs w:val="22"/>
              </w:rPr>
              <w:t xml:space="preserve">και υπηρεσίες; </w:t>
            </w:r>
            <w:r w:rsidRPr="00D91E71"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C7FA48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8D9A593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B1D75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BBBFACE" w14:textId="77777777" w:rsidTr="00FB2183">
        <w:trPr>
          <w:trHeight w:hRule="exact" w:val="797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A0861F" w14:textId="541D954B" w:rsidR="00B34624" w:rsidRPr="00D91E71" w:rsidRDefault="00B34624" w:rsidP="00B34624">
            <w:pPr>
              <w:pStyle w:val="af"/>
              <w:numPr>
                <w:ilvl w:val="0"/>
                <w:numId w:val="42"/>
              </w:numPr>
              <w:ind w:left="403" w:hanging="403"/>
            </w:pPr>
            <w:r w:rsidRPr="00D91E71">
              <w:rPr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άρθρο 22 της υπ’ αρ. </w:t>
            </w:r>
            <w:r w:rsidR="00D72BCD" w:rsidRPr="00D91E71">
              <w:rPr>
                <w:sz w:val="22"/>
                <w:szCs w:val="22"/>
              </w:rPr>
              <w:t xml:space="preserve">1337/4-5-2022 </w:t>
            </w:r>
            <w:r w:rsidR="00D91E71" w:rsidRPr="00D91E71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46149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911A68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AEE60A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2C9B89E3" w14:textId="77777777" w:rsidTr="00E2559B">
        <w:trPr>
          <w:trHeight w:hRule="exact" w:val="1009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917D44" w14:textId="77777777" w:rsidR="00B34624" w:rsidRPr="00D91E71" w:rsidRDefault="00B34624" w:rsidP="00B34624">
            <w:pPr>
              <w:pStyle w:val="TableParagraph"/>
              <w:numPr>
                <w:ilvl w:val="0"/>
                <w:numId w:val="39"/>
              </w:numPr>
              <w:tabs>
                <w:tab w:val="left" w:pos="397"/>
              </w:tabs>
              <w:snapToGrid w:val="0"/>
              <w:ind w:left="397"/>
            </w:pPr>
            <w:r w:rsidRPr="00D91E71">
              <w:rPr>
                <w:sz w:val="22"/>
                <w:szCs w:val="22"/>
              </w:rPr>
              <w:t>Το έργο είναι ολοκληρωμένο σε σχέση με</w:t>
            </w:r>
            <w:r w:rsidRPr="00D91E71">
              <w:rPr>
                <w:spacing w:val="-18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την</w:t>
            </w:r>
            <w:r w:rsidRPr="00D91E71">
              <w:rPr>
                <w:spacing w:val="-3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πρόταση που υποβλήθηκε και εγκρίθηκε και την ισχύουσα νομική δέσμευση </w:t>
            </w:r>
            <w:r w:rsidRPr="00D91E71">
              <w:rPr>
                <w:i/>
                <w:sz w:val="22"/>
                <w:szCs w:val="22"/>
              </w:rPr>
              <w:t>(αφορά τη τελευταία αίτηση</w:t>
            </w:r>
            <w:r w:rsidRPr="00D91E71">
              <w:rPr>
                <w:i/>
                <w:spacing w:val="-8"/>
                <w:sz w:val="22"/>
                <w:szCs w:val="22"/>
              </w:rPr>
              <w:t xml:space="preserve"> </w:t>
            </w:r>
            <w:r w:rsidRPr="00D91E71"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7F57AC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531D48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9704AF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34624" w:rsidRPr="00D91E71" w14:paraId="2A04D7B0" w14:textId="77777777" w:rsidTr="00D91E71">
        <w:trPr>
          <w:trHeight w:hRule="exact" w:val="1234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059AE9" w14:textId="77777777" w:rsidR="00B34624" w:rsidRPr="00D91E71" w:rsidRDefault="00B34624" w:rsidP="00B34624">
            <w:pPr>
              <w:pStyle w:val="TableParagraph"/>
              <w:numPr>
                <w:ilvl w:val="0"/>
                <w:numId w:val="40"/>
              </w:numPr>
              <w:tabs>
                <w:tab w:val="left" w:pos="397"/>
              </w:tabs>
              <w:snapToGrid w:val="0"/>
              <w:ind w:left="397" w:hanging="397"/>
            </w:pPr>
            <w:r w:rsidRPr="00D91E71">
              <w:rPr>
                <w:sz w:val="22"/>
                <w:szCs w:val="22"/>
              </w:rPr>
              <w:t>Η πράξη είναι λειτουργική και αποδίδει το προγραμματισμένο αποτέλεσμα που περιγράφεται στην εγκεκριμένη μελέτη του έργου (</w:t>
            </w:r>
            <w:r w:rsidRPr="00D91E71">
              <w:rPr>
                <w:i/>
                <w:sz w:val="22"/>
                <w:szCs w:val="22"/>
              </w:rPr>
              <w:t>στη τελευταία αίτηση πληρωμής όταν έχει ολοκληρωθεί η επένδυση)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14C77F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36075D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C5456B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34624" w:rsidRPr="00D91E71" w14:paraId="1F32DC48" w14:textId="77777777" w:rsidTr="00E2559B">
        <w:trPr>
          <w:trHeight w:hRule="exact" w:val="890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D34F29" w14:textId="77777777" w:rsidR="00B34624" w:rsidRPr="00D91E71" w:rsidRDefault="00B34624" w:rsidP="00B34624">
            <w:pPr>
              <w:pStyle w:val="TableParagraph"/>
              <w:numPr>
                <w:ilvl w:val="0"/>
                <w:numId w:val="40"/>
              </w:numPr>
              <w:tabs>
                <w:tab w:val="left" w:pos="397"/>
              </w:tabs>
              <w:snapToGrid w:val="0"/>
              <w:ind w:left="397" w:hanging="397"/>
            </w:pPr>
            <w:r w:rsidRPr="00D91E71">
              <w:rPr>
                <w:sz w:val="22"/>
                <w:szCs w:val="22"/>
              </w:rPr>
              <w:t>Ποσοστό του προϋπολογισμού του κατασκευαστικού έργου που έχει υλοποιηθεί σε σχέση με την ισχύουσα νομική δέσμευση</w:t>
            </w:r>
          </w:p>
        </w:tc>
        <w:tc>
          <w:tcPr>
            <w:tcW w:w="3863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9091AA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1C310253" w14:textId="77777777" w:rsidR="00B34624" w:rsidRPr="00D91E71" w:rsidRDefault="00B34624" w:rsidP="00B34624">
            <w:pPr>
              <w:snapToGrid w:val="0"/>
            </w:pPr>
            <w:r w:rsidRPr="00D91E71">
              <w:rPr>
                <w:sz w:val="22"/>
                <w:szCs w:val="22"/>
              </w:rPr>
              <w:t>..............%</w:t>
            </w:r>
          </w:p>
        </w:tc>
      </w:tr>
      <w:tr w:rsidR="00B34624" w:rsidRPr="00D91E71" w14:paraId="355AC15E" w14:textId="77777777" w:rsidTr="00E2559B">
        <w:trPr>
          <w:trHeight w:hRule="exact" w:val="890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397D7C" w14:textId="77777777" w:rsidR="00B34624" w:rsidRPr="00D91E71" w:rsidRDefault="00B34624" w:rsidP="00B34624">
            <w:pPr>
              <w:pStyle w:val="TableParagraph"/>
              <w:numPr>
                <w:ilvl w:val="0"/>
                <w:numId w:val="40"/>
              </w:numPr>
              <w:tabs>
                <w:tab w:val="left" w:pos="1646"/>
              </w:tabs>
              <w:snapToGrid w:val="0"/>
              <w:ind w:left="397" w:hanging="397"/>
            </w:pPr>
            <w:r w:rsidRPr="00D91E71">
              <w:rPr>
                <w:sz w:val="22"/>
                <w:szCs w:val="22"/>
              </w:rPr>
              <w:t>Ποσοστό του προϋπολογισμού των προμηθειών /υπηρεσιών έργου που έχει υλοποιηθεί σε σχέση με την ισχύουσα νομική δέσμευση</w:t>
            </w:r>
          </w:p>
        </w:tc>
        <w:tc>
          <w:tcPr>
            <w:tcW w:w="3863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8FFB4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  <w:p w14:paraId="2BA6B42C" w14:textId="77777777" w:rsidR="00B34624" w:rsidRPr="00D91E71" w:rsidRDefault="00B34624" w:rsidP="00B34624">
            <w:pPr>
              <w:snapToGrid w:val="0"/>
            </w:pPr>
            <w:r w:rsidRPr="00D91E71">
              <w:rPr>
                <w:sz w:val="22"/>
                <w:szCs w:val="22"/>
              </w:rPr>
              <w:t>..............%</w:t>
            </w:r>
          </w:p>
        </w:tc>
      </w:tr>
      <w:tr w:rsidR="00B34624" w:rsidRPr="00D91E71" w14:paraId="28F12F6D" w14:textId="77777777" w:rsidTr="005B165A">
        <w:trPr>
          <w:trHeight w:hRule="exact" w:val="3413"/>
        </w:trPr>
        <w:tc>
          <w:tcPr>
            <w:tcW w:w="98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B914A1" w14:textId="77777777" w:rsidR="00B34624" w:rsidRPr="00D91E71" w:rsidRDefault="00B34624" w:rsidP="00B34624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lastRenderedPageBreak/>
              <w:t>Παρατηρήσεις:</w:t>
            </w:r>
          </w:p>
          <w:p w14:paraId="58594A64" w14:textId="01EA26E9" w:rsidR="00B34624" w:rsidRPr="00D91E71" w:rsidRDefault="00B34624" w:rsidP="00B34624">
            <w:pPr>
              <w:pStyle w:val="TableParagraph"/>
              <w:numPr>
                <w:ilvl w:val="0"/>
                <w:numId w:val="49"/>
              </w:numPr>
              <w:tabs>
                <w:tab w:val="clear" w:pos="0"/>
                <w:tab w:val="left" w:pos="397"/>
              </w:tabs>
              <w:spacing w:line="360" w:lineRule="auto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 w:rsidRPr="00D91E71">
              <w:rPr>
                <w:spacing w:val="-1"/>
                <w:sz w:val="22"/>
                <w:szCs w:val="22"/>
              </w:rPr>
              <w:t>ΕΠΠ της ΟΤΔ</w:t>
            </w:r>
            <w:r w:rsidR="00D91E71" w:rsidRPr="00D91E71">
              <w:rPr>
                <w:spacing w:val="-1"/>
                <w:sz w:val="22"/>
                <w:szCs w:val="22"/>
              </w:rPr>
              <w:t>/ΕΥΔ ΕΠ/ΕΥΕ ΠΑΑ</w:t>
            </w:r>
            <w:r w:rsidRPr="00D91E71">
              <w:rPr>
                <w:spacing w:val="-1"/>
                <w:sz w:val="22"/>
                <w:szCs w:val="22"/>
              </w:rPr>
              <w:t>…………………………………………………………………………………….</w:t>
            </w:r>
          </w:p>
          <w:p w14:paraId="7487B95D" w14:textId="77777777" w:rsidR="00B34624" w:rsidRPr="00D91E71" w:rsidRDefault="00B34624" w:rsidP="00B34624">
            <w:pPr>
              <w:pStyle w:val="af"/>
              <w:numPr>
                <w:ilvl w:val="0"/>
                <w:numId w:val="49"/>
              </w:numPr>
              <w:spacing w:line="360" w:lineRule="auto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Διορθωτικά μέτρα από την Επιτόπια Επίσκεψη</w:t>
            </w:r>
          </w:p>
          <w:p w14:paraId="15DF193A" w14:textId="25D6DC90" w:rsidR="00135E15" w:rsidRPr="00D91E71" w:rsidRDefault="00135E15" w:rsidP="00B34624">
            <w:pPr>
              <w:pStyle w:val="TableParagraph"/>
              <w:numPr>
                <w:ilvl w:val="0"/>
                <w:numId w:val="49"/>
              </w:numPr>
              <w:tabs>
                <w:tab w:val="clear" w:pos="0"/>
                <w:tab w:val="left" w:pos="397"/>
              </w:tabs>
              <w:spacing w:line="360" w:lineRule="auto"/>
            </w:pPr>
            <w:r w:rsidRPr="00D91E71">
              <w:rPr>
                <w:sz w:val="22"/>
                <w:szCs w:val="22"/>
              </w:rPr>
              <w:t>Τα ελεγχθέντα και παραδεκτά</w:t>
            </w:r>
            <w:r w:rsidRPr="00D91E71">
              <w:rPr>
                <w:spacing w:val="-1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πρωτότυπα</w:t>
            </w:r>
            <w:r w:rsidRPr="00D91E71">
              <w:rPr>
                <w:spacing w:val="-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 w:rsidRPr="00D91E71">
              <w:rPr>
                <w:spacing w:val="-6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το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ποσό</w:t>
            </w:r>
            <w:r w:rsidRPr="00D91E71">
              <w:rPr>
                <w:sz w:val="22"/>
                <w:szCs w:val="22"/>
                <w:u w:val="single"/>
              </w:rPr>
              <w:tab/>
            </w:r>
            <w:r w:rsidRPr="00D91E71">
              <w:rPr>
                <w:sz w:val="22"/>
                <w:szCs w:val="22"/>
              </w:rPr>
              <w:t>με δημόσια</w:t>
            </w:r>
            <w:r w:rsidRPr="00D91E71">
              <w:rPr>
                <w:spacing w:val="-4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Δαπάνη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ποσού</w:t>
            </w:r>
            <w:r w:rsidRPr="00D91E71">
              <w:rPr>
                <w:sz w:val="22"/>
                <w:szCs w:val="22"/>
                <w:u w:val="single"/>
              </w:rPr>
              <w:t xml:space="preserve"> </w:t>
            </w:r>
            <w:r w:rsidRPr="00D91E71">
              <w:rPr>
                <w:sz w:val="22"/>
                <w:szCs w:val="22"/>
                <w:u w:val="single"/>
              </w:rPr>
              <w:tab/>
            </w:r>
            <w:r w:rsidR="00797E89">
              <w:rPr>
                <w:sz w:val="22"/>
                <w:szCs w:val="22"/>
                <w:u w:val="single"/>
              </w:rPr>
              <w:t>__</w:t>
            </w:r>
            <w:r w:rsidRPr="00D91E71">
              <w:rPr>
                <w:sz w:val="22"/>
                <w:szCs w:val="22"/>
              </w:rPr>
              <w:t>στ</w:t>
            </w:r>
            <w:r w:rsidR="00797E89">
              <w:rPr>
                <w:sz w:val="22"/>
                <w:szCs w:val="22"/>
              </w:rPr>
              <w:t>ο</w:t>
            </w:r>
            <w:r w:rsidRPr="00D91E71">
              <w:rPr>
                <w:sz w:val="22"/>
                <w:szCs w:val="22"/>
              </w:rPr>
              <w:t xml:space="preserve"> πλαίσι</w:t>
            </w:r>
            <w:r w:rsidR="00797E89">
              <w:rPr>
                <w:sz w:val="22"/>
                <w:szCs w:val="22"/>
              </w:rPr>
              <w:t>ο του Υπομέτρου 19.2</w:t>
            </w:r>
            <w:r w:rsidRPr="00D91E71">
              <w:rPr>
                <w:spacing w:val="-10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του</w:t>
            </w:r>
            <w:r w:rsidRPr="00D91E71">
              <w:rPr>
                <w:spacing w:val="-4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ΠΑΑ 2014</w:t>
            </w:r>
            <w:r w:rsidRPr="00D91E71">
              <w:rPr>
                <w:spacing w:val="-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-2020"</w:t>
            </w:r>
          </w:p>
          <w:p w14:paraId="2AD7840A" w14:textId="77777777" w:rsidR="00B34624" w:rsidRPr="00D91E71" w:rsidRDefault="00B34624" w:rsidP="00B34624">
            <w:pPr>
              <w:pStyle w:val="TableParagraph"/>
              <w:numPr>
                <w:ilvl w:val="0"/>
                <w:numId w:val="49"/>
              </w:numPr>
              <w:tabs>
                <w:tab w:val="clear" w:pos="0"/>
                <w:tab w:val="left" w:pos="397"/>
              </w:tabs>
              <w:spacing w:line="360" w:lineRule="auto"/>
            </w:pPr>
            <w:r w:rsidRPr="00D91E71"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στον επενδυτή.</w:t>
            </w:r>
          </w:p>
        </w:tc>
      </w:tr>
    </w:tbl>
    <w:p w14:paraId="47B5407D" w14:textId="77777777" w:rsidR="005952AE" w:rsidRPr="00D91E71" w:rsidRDefault="005952AE">
      <w:pPr>
        <w:pStyle w:val="TableParagraph"/>
      </w:pPr>
    </w:p>
    <w:tbl>
      <w:tblPr>
        <w:tblW w:w="9460" w:type="dxa"/>
        <w:tblInd w:w="35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80"/>
        <w:gridCol w:w="1875"/>
        <w:gridCol w:w="693"/>
        <w:gridCol w:w="102"/>
        <w:gridCol w:w="840"/>
        <w:gridCol w:w="1870"/>
      </w:tblGrid>
      <w:tr w:rsidR="005952AE" w:rsidRPr="00D91E71" w14:paraId="052EE285" w14:textId="77777777" w:rsidTr="00E2559B">
        <w:trPr>
          <w:trHeight w:hRule="exact" w:val="675"/>
        </w:trPr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77D7BA" w14:textId="77777777" w:rsidR="005952AE" w:rsidRPr="00D91E71" w:rsidRDefault="005952AE">
            <w:pPr>
              <w:pStyle w:val="TableParagraph"/>
              <w:spacing w:line="265" w:lineRule="exact"/>
              <w:ind w:left="103"/>
              <w:jc w:val="center"/>
            </w:pPr>
            <w:r w:rsidRPr="00D91E71"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3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9BA5A8" w14:textId="77777777" w:rsidR="005952AE" w:rsidRPr="00D91E71" w:rsidRDefault="005952AE">
            <w:pPr>
              <w:pStyle w:val="TableParagraph"/>
              <w:snapToGrid w:val="0"/>
              <w:spacing w:line="265" w:lineRule="exact"/>
              <w:ind w:left="101" w:right="87"/>
              <w:jc w:val="center"/>
              <w:rPr>
                <w:b/>
                <w:sz w:val="22"/>
                <w:szCs w:val="22"/>
              </w:rPr>
            </w:pPr>
          </w:p>
        </w:tc>
      </w:tr>
      <w:tr w:rsidR="005952AE" w:rsidRPr="00D91E71" w14:paraId="4B8F8101" w14:textId="77777777" w:rsidTr="00E2559B">
        <w:trPr>
          <w:cantSplit/>
          <w:trHeight w:hRule="exact" w:val="57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B4BC8A" w14:textId="77777777" w:rsidR="005952AE" w:rsidRPr="00D91E71" w:rsidRDefault="005952AE">
            <w:pPr>
              <w:pStyle w:val="TableParagraph"/>
              <w:numPr>
                <w:ilvl w:val="0"/>
                <w:numId w:val="43"/>
              </w:numPr>
              <w:spacing w:line="268" w:lineRule="exact"/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Αιτούμενο ποσό ενίσχυσης (α)</w:t>
            </w:r>
          </w:p>
          <w:p w14:paraId="1AB1EB21" w14:textId="77777777" w:rsidR="005952AE" w:rsidRPr="00D91E71" w:rsidRDefault="005952AE">
            <w:pPr>
              <w:pStyle w:val="TableParagraph"/>
              <w:spacing w:line="268" w:lineRule="exact"/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96012B" w14:textId="77777777" w:rsidR="005952AE" w:rsidRPr="00D91E71" w:rsidRDefault="005952AE">
            <w:pPr>
              <w:pStyle w:val="TableParagraph"/>
              <w:spacing w:before="1"/>
              <w:ind w:left="99" w:right="87"/>
              <w:jc w:val="center"/>
            </w:pPr>
            <w:r w:rsidRPr="00D91E71"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B7A098" w14:textId="77777777" w:rsidR="005952AE" w:rsidRPr="00D91E71" w:rsidRDefault="005952AE">
            <w:pPr>
              <w:pStyle w:val="TableParagraph"/>
              <w:spacing w:before="1"/>
              <w:ind w:left="79" w:right="64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98B61F" w14:textId="77777777" w:rsidR="005952AE" w:rsidRPr="00D91E71" w:rsidRDefault="005952AE">
            <w:pPr>
              <w:pStyle w:val="TableParagraph"/>
              <w:spacing w:before="1"/>
              <w:ind w:left="79" w:right="64"/>
              <w:jc w:val="center"/>
            </w:pPr>
            <w:r w:rsidRPr="00D91E71">
              <w:rPr>
                <w:sz w:val="22"/>
                <w:szCs w:val="22"/>
              </w:rPr>
              <w:t>Συνολικό Ποσό €</w:t>
            </w:r>
          </w:p>
        </w:tc>
      </w:tr>
      <w:tr w:rsidR="005952AE" w:rsidRPr="00D91E71" w14:paraId="1C8F7C2A" w14:textId="77777777" w:rsidTr="00E2559B">
        <w:trPr>
          <w:cantSplit/>
          <w:trHeight w:hRule="exact" w:val="509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54D09D" w14:textId="77777777" w:rsidR="005952AE" w:rsidRPr="00D91E71" w:rsidRDefault="005952AE">
            <w:pPr>
              <w:numPr>
                <w:ilvl w:val="0"/>
                <w:numId w:val="43"/>
              </w:numPr>
              <w:snapToGrid w:val="0"/>
              <w:ind w:left="397"/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D3FB4A" w14:textId="77777777" w:rsidR="005952AE" w:rsidRPr="00D91E71" w:rsidRDefault="005952AE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5C2112" w14:textId="77777777" w:rsidR="005952AE" w:rsidRPr="00D91E71" w:rsidRDefault="005952AE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6D8B8E" w14:textId="77777777" w:rsidR="005952AE" w:rsidRPr="00D91E71" w:rsidRDefault="005952AE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1DE30733" w14:textId="77777777" w:rsidTr="00E2559B">
        <w:trPr>
          <w:cantSplit/>
          <w:trHeight w:hRule="exact" w:val="515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9B05DD" w14:textId="77777777" w:rsidR="005952AE" w:rsidRPr="00D91E71" w:rsidRDefault="005952AE">
            <w:pPr>
              <w:pStyle w:val="TableParagraph"/>
              <w:numPr>
                <w:ilvl w:val="0"/>
                <w:numId w:val="51"/>
              </w:numPr>
              <w:spacing w:line="265" w:lineRule="exact"/>
              <w:ind w:left="397"/>
            </w:pPr>
            <w:r w:rsidRPr="00D91E71"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3CC861" w14:textId="77777777" w:rsidR="005952AE" w:rsidRPr="00D91E71" w:rsidRDefault="005952AE">
            <w:pPr>
              <w:pStyle w:val="TableParagraph"/>
              <w:ind w:left="99" w:right="87"/>
              <w:jc w:val="center"/>
            </w:pPr>
            <w:r w:rsidRPr="00D91E71"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DFE397" w14:textId="77777777" w:rsidR="005952AE" w:rsidRPr="00D91E71" w:rsidRDefault="005952AE">
            <w:pPr>
              <w:pStyle w:val="TableParagraph"/>
              <w:spacing w:line="243" w:lineRule="exact"/>
              <w:ind w:left="79" w:right="64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2AF418" w14:textId="77777777" w:rsidR="005952AE" w:rsidRPr="00D91E71" w:rsidRDefault="005952AE">
            <w:pPr>
              <w:pStyle w:val="TableParagraph"/>
              <w:spacing w:line="243" w:lineRule="exact"/>
              <w:ind w:right="64"/>
              <w:jc w:val="center"/>
            </w:pPr>
            <w:r w:rsidRPr="00D91E71">
              <w:rPr>
                <w:sz w:val="22"/>
                <w:szCs w:val="22"/>
              </w:rPr>
              <w:t>Συνολικό Ποσό €</w:t>
            </w:r>
          </w:p>
        </w:tc>
      </w:tr>
      <w:tr w:rsidR="005952AE" w:rsidRPr="00D91E71" w14:paraId="777747B8" w14:textId="77777777" w:rsidTr="00E2559B">
        <w:trPr>
          <w:cantSplit/>
          <w:trHeight w:hRule="exact" w:val="550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97F822" w14:textId="77777777" w:rsidR="005952AE" w:rsidRPr="00D91E71" w:rsidRDefault="005952AE">
            <w:pPr>
              <w:numPr>
                <w:ilvl w:val="0"/>
                <w:numId w:val="46"/>
              </w:numPr>
              <w:snapToGrid w:val="0"/>
              <w:ind w:left="397"/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170A91" w14:textId="77777777" w:rsidR="005952AE" w:rsidRPr="00D91E71" w:rsidRDefault="005952AE">
            <w:pPr>
              <w:pStyle w:val="TableParagraph"/>
              <w:snapToGrid w:val="0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FD2AD3" w14:textId="77777777" w:rsidR="005952AE" w:rsidRPr="00D91E71" w:rsidRDefault="005952AE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60CBCD" w14:textId="77777777" w:rsidR="005952AE" w:rsidRPr="00D91E71" w:rsidRDefault="005952AE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08960590" w14:textId="77777777" w:rsidTr="00E2559B">
        <w:trPr>
          <w:cantSplit/>
          <w:trHeight w:hRule="exact" w:val="45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074C4A" w14:textId="77777777" w:rsidR="005952AE" w:rsidRPr="00D91E71" w:rsidRDefault="005952AE">
            <w:pPr>
              <w:pStyle w:val="TableParagraph"/>
              <w:numPr>
                <w:ilvl w:val="0"/>
                <w:numId w:val="52"/>
              </w:numPr>
              <w:spacing w:line="292" w:lineRule="exact"/>
              <w:ind w:left="397"/>
            </w:pPr>
            <w:r w:rsidRPr="00D91E71"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0682D5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D5F7F4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5952AE" w:rsidRPr="00D91E71" w14:paraId="29E3DCEA" w14:textId="77777777" w:rsidTr="00E2559B">
        <w:trPr>
          <w:cantSplit/>
          <w:trHeight w:hRule="exact" w:val="573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602872" w14:textId="77777777" w:rsidR="005952AE" w:rsidRPr="00D91E71" w:rsidRDefault="005952AE">
            <w:pPr>
              <w:snapToGrid w:val="0"/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FCAB0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39B50E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D035D6F" w14:textId="77777777" w:rsidTr="00E2559B">
        <w:trPr>
          <w:trHeight w:hRule="exact" w:val="726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9EB62E" w14:textId="77777777" w:rsidR="005952AE" w:rsidRPr="00D91E71" w:rsidRDefault="005952AE">
            <w:pPr>
              <w:pStyle w:val="TableParagraph"/>
              <w:spacing w:line="268" w:lineRule="exact"/>
              <w:ind w:left="386"/>
            </w:pPr>
            <w:r w:rsidRPr="00D91E71"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BFCCE4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  <w:p w14:paraId="5D2419EC" w14:textId="77777777" w:rsidR="005952AE" w:rsidRPr="00D91E71" w:rsidRDefault="005952AE">
            <w:pPr>
              <w:pStyle w:val="TableParagraph"/>
              <w:spacing w:line="268" w:lineRule="exact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 w:rsidRPr="00D91E71">
              <w:rPr>
                <w:sz w:val="22"/>
                <w:szCs w:val="22"/>
              </w:rPr>
              <w:t>.…… €</w:t>
            </w:r>
          </w:p>
        </w:tc>
      </w:tr>
      <w:tr w:rsidR="005952AE" w:rsidRPr="00D91E71" w14:paraId="298444B1" w14:textId="77777777" w:rsidTr="00E2559B">
        <w:trPr>
          <w:trHeight w:hRule="exact" w:val="877"/>
        </w:trPr>
        <w:tc>
          <w:tcPr>
            <w:tcW w:w="9460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2437FB" w14:textId="77777777" w:rsidR="005952AE" w:rsidRPr="00D91E71" w:rsidRDefault="005952AE">
            <w:pPr>
              <w:pStyle w:val="af"/>
              <w:ind w:left="397"/>
            </w:pPr>
            <w:r w:rsidRPr="00D91E71"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5952AE" w:rsidRPr="00D91E71" w14:paraId="78F8D55A" w14:textId="77777777" w:rsidTr="00E2559B">
        <w:trPr>
          <w:trHeight w:hRule="exact" w:val="1044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4C1018" w14:textId="77777777" w:rsidR="005952AE" w:rsidRPr="00D91E71" w:rsidRDefault="005952AE">
            <w:pPr>
              <w:pStyle w:val="TableParagraph"/>
              <w:numPr>
                <w:ilvl w:val="0"/>
                <w:numId w:val="44"/>
              </w:numPr>
              <w:ind w:left="397"/>
            </w:pPr>
            <w:r w:rsidRPr="00D91E71"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 είναι</w:t>
            </w: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1241BC" w14:textId="77777777" w:rsidR="005952AE" w:rsidRPr="00D91E71" w:rsidRDefault="005952AE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16709B0C" w14:textId="77777777" w:rsidR="005952AE" w:rsidRPr="00D91E71" w:rsidRDefault="005952AE">
            <w:pPr>
              <w:pStyle w:val="TableParagraph"/>
              <w:spacing w:line="265" w:lineRule="exact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 w:rsidRPr="00D91E71">
              <w:rPr>
                <w:sz w:val="22"/>
                <w:szCs w:val="22"/>
              </w:rPr>
              <w:t>..… %</w:t>
            </w:r>
          </w:p>
        </w:tc>
      </w:tr>
      <w:tr w:rsidR="005952AE" w:rsidRPr="00D91E71" w14:paraId="0B62EFF3" w14:textId="77777777" w:rsidTr="00E2559B">
        <w:trPr>
          <w:cantSplit/>
          <w:trHeight w:hRule="exact" w:val="591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1DCE29" w14:textId="77777777" w:rsidR="005952AE" w:rsidRPr="00D91E71" w:rsidRDefault="005952AE">
            <w:pPr>
              <w:pStyle w:val="TableParagraph"/>
              <w:numPr>
                <w:ilvl w:val="0"/>
                <w:numId w:val="45"/>
              </w:numPr>
              <w:ind w:left="397"/>
            </w:pPr>
            <w:r w:rsidRPr="00D91E71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7AED75" w14:textId="77777777" w:rsidR="005952AE" w:rsidRPr="00D91E71" w:rsidRDefault="005952AE">
            <w:pPr>
              <w:jc w:val="center"/>
              <w:rPr>
                <w:b/>
                <w:bCs/>
                <w:sz w:val="22"/>
                <w:szCs w:val="22"/>
              </w:rPr>
            </w:pPr>
            <w:r w:rsidRPr="00D91E71">
              <w:rPr>
                <w:b/>
                <w:bCs/>
                <w:sz w:val="22"/>
                <w:szCs w:val="22"/>
              </w:rPr>
              <w:t>ΝΑΙ</w:t>
            </w:r>
          </w:p>
          <w:p w14:paraId="35F4975E" w14:textId="77777777" w:rsidR="005952AE" w:rsidRPr="00D91E71" w:rsidRDefault="005952A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5FC05A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5952AE" w:rsidRPr="00D91E71" w14:paraId="625F5041" w14:textId="77777777" w:rsidTr="00E2559B">
        <w:trPr>
          <w:cantSplit/>
          <w:trHeight w:hRule="exact" w:val="570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D9BFA0B" w14:textId="77777777" w:rsidR="005952AE" w:rsidRPr="00D91E71" w:rsidRDefault="005952AE">
            <w:pPr>
              <w:snapToGrid w:val="0"/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D45DC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1D5C0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581D50B" w14:textId="77777777" w:rsidTr="00E2559B">
        <w:trPr>
          <w:cantSplit/>
          <w:trHeight w:hRule="exact" w:val="51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96A8CC" w14:textId="77777777" w:rsidR="005952AE" w:rsidRPr="00D91E71" w:rsidRDefault="005952AE">
            <w:pPr>
              <w:pStyle w:val="TableParagraph"/>
              <w:spacing w:before="1" w:line="228" w:lineRule="auto"/>
              <w:ind w:left="386" w:right="301"/>
            </w:pPr>
            <w:r w:rsidRPr="00D91E71"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D69C7D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ΝΑΙ</w:t>
            </w:r>
          </w:p>
          <w:p w14:paraId="1F3E1CFC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EAC484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 w:rsidRPr="00D91E71">
              <w:rPr>
                <w:sz w:val="22"/>
                <w:szCs w:val="22"/>
              </w:rPr>
              <w:t>ΟΧΙ</w:t>
            </w:r>
          </w:p>
        </w:tc>
      </w:tr>
      <w:tr w:rsidR="005952AE" w:rsidRPr="00D91E71" w14:paraId="00F01CE4" w14:textId="77777777" w:rsidTr="00E2559B">
        <w:trPr>
          <w:cantSplit/>
          <w:trHeight w:hRule="exact" w:val="615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D6DFB7" w14:textId="77777777" w:rsidR="005952AE" w:rsidRPr="00D91E71" w:rsidRDefault="005952AE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51255A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12DE8A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5952AE" w:rsidRPr="00D91E71" w14:paraId="350271F7" w14:textId="77777777" w:rsidTr="00E2559B">
        <w:trPr>
          <w:trHeight w:hRule="exact" w:val="900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91189E" w14:textId="77777777" w:rsidR="005952AE" w:rsidRPr="00D91E71" w:rsidRDefault="005952AE">
            <w:pPr>
              <w:pStyle w:val="TableParagraph"/>
              <w:numPr>
                <w:ilvl w:val="0"/>
                <w:numId w:val="9"/>
              </w:numPr>
              <w:spacing w:before="1" w:line="228" w:lineRule="auto"/>
              <w:ind w:left="794" w:hanging="397"/>
            </w:pPr>
            <w:r w:rsidRPr="00D91E71">
              <w:rPr>
                <w:sz w:val="22"/>
                <w:szCs w:val="22"/>
              </w:rPr>
              <w:t>Αν ΝΑΙ, επιβάλλεται διοικητική κύρωση (δκ) ποσού δκ= (α- β)</w:t>
            </w: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6A2B4E" w14:textId="77777777" w:rsidR="005952AE" w:rsidRPr="00D91E71" w:rsidRDefault="005952AE">
            <w:pPr>
              <w:pStyle w:val="TableParagraph"/>
              <w:snapToGrid w:val="0"/>
              <w:ind w:left="794"/>
            </w:pPr>
          </w:p>
          <w:p w14:paraId="1F0C46BD" w14:textId="77777777" w:rsidR="005952AE" w:rsidRPr="00D91E71" w:rsidRDefault="005952AE">
            <w:pPr>
              <w:pStyle w:val="TableParagraph"/>
              <w:spacing w:line="268" w:lineRule="exact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</w:t>
            </w:r>
            <w:r w:rsidRPr="00D91E71">
              <w:rPr>
                <w:sz w:val="22"/>
                <w:szCs w:val="22"/>
              </w:rPr>
              <w:t>.……… €</w:t>
            </w:r>
          </w:p>
        </w:tc>
      </w:tr>
      <w:tr w:rsidR="005952AE" w:rsidRPr="00D91E71" w14:paraId="5D1F991E" w14:textId="77777777" w:rsidTr="00E2559B">
        <w:trPr>
          <w:trHeight w:hRule="exact" w:val="630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DAD823" w14:textId="77777777" w:rsidR="005952AE" w:rsidRPr="00D91E71" w:rsidRDefault="005952AE">
            <w:pPr>
              <w:pStyle w:val="TableParagraph"/>
              <w:numPr>
                <w:ilvl w:val="0"/>
                <w:numId w:val="10"/>
              </w:numPr>
              <w:spacing w:before="1" w:line="228" w:lineRule="auto"/>
              <w:ind w:left="386" w:right="301" w:firstLine="0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Αν ΟΧΙ, να αιτιολογηθεί</w:t>
            </w:r>
          </w:p>
          <w:p w14:paraId="1BA29487" w14:textId="77777777" w:rsidR="005952AE" w:rsidRPr="00D91E71" w:rsidRDefault="005952AE">
            <w:pPr>
              <w:pStyle w:val="TableParagraph"/>
              <w:spacing w:before="1" w:line="228" w:lineRule="auto"/>
              <w:ind w:left="720" w:right="301"/>
              <w:jc w:val="right"/>
              <w:rPr>
                <w:sz w:val="22"/>
                <w:szCs w:val="22"/>
              </w:rPr>
            </w:pPr>
          </w:p>
          <w:p w14:paraId="4728C267" w14:textId="77777777" w:rsidR="005952AE" w:rsidRPr="00D91E71" w:rsidRDefault="005952AE">
            <w:pPr>
              <w:pStyle w:val="TableParagraph"/>
              <w:spacing w:before="1" w:line="228" w:lineRule="auto"/>
              <w:ind w:left="720"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B6CE93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C5D3F43" w14:textId="77777777" w:rsidTr="00E2559B">
        <w:trPr>
          <w:trHeight w:hRule="exact" w:val="57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420B30" w14:textId="77777777" w:rsidR="005952AE" w:rsidRPr="00D91E71" w:rsidRDefault="005952AE">
            <w:pPr>
              <w:pStyle w:val="a0"/>
              <w:numPr>
                <w:ilvl w:val="0"/>
                <w:numId w:val="48"/>
              </w:numPr>
              <w:spacing w:before="6" w:after="0" w:line="265" w:lineRule="exact"/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  <w:p w14:paraId="20B40183" w14:textId="77777777" w:rsidR="005952AE" w:rsidRPr="00D91E71" w:rsidRDefault="005952AE">
            <w:pPr>
              <w:pStyle w:val="TableParagraph"/>
              <w:spacing w:before="1" w:line="228" w:lineRule="auto"/>
              <w:ind w:left="1106" w:right="301"/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4AAC699" w14:textId="77777777" w:rsidR="005952AE" w:rsidRPr="00D91E71" w:rsidRDefault="005952AE">
            <w:pPr>
              <w:snapToGrid w:val="0"/>
              <w:jc w:val="center"/>
            </w:pPr>
            <w:r w:rsidRPr="00D91E71">
              <w:rPr>
                <w:b/>
                <w:bCs/>
              </w:rPr>
              <w:t>ΝΑΙ</w:t>
            </w: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91A46A" w14:textId="77777777" w:rsidR="005952AE" w:rsidRPr="00D91E71" w:rsidRDefault="005952AE">
            <w:pPr>
              <w:snapToGrid w:val="0"/>
              <w:jc w:val="center"/>
            </w:pPr>
            <w:r w:rsidRPr="00D91E71">
              <w:rPr>
                <w:b/>
                <w:bCs/>
              </w:rPr>
              <w:t>ΟΧΙ</w:t>
            </w:r>
          </w:p>
        </w:tc>
      </w:tr>
      <w:tr w:rsidR="005952AE" w:rsidRPr="00D91E71" w14:paraId="28C3BA03" w14:textId="77777777" w:rsidTr="00E2559B">
        <w:trPr>
          <w:trHeight w:hRule="exact" w:val="750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50D57D" w14:textId="77777777" w:rsidR="005952AE" w:rsidRPr="00D91E71" w:rsidRDefault="005952AE">
            <w:pPr>
              <w:pStyle w:val="TableParagraph"/>
              <w:snapToGrid w:val="0"/>
              <w:spacing w:before="1" w:line="228" w:lineRule="auto"/>
              <w:ind w:left="1106" w:right="301"/>
              <w:rPr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1B08D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2EA6D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187572" w:rsidRPr="00D91E71" w14:paraId="005090BE" w14:textId="77777777" w:rsidTr="005952AE">
        <w:trPr>
          <w:cantSplit/>
          <w:trHeight w:hRule="exact" w:val="735"/>
        </w:trPr>
        <w:tc>
          <w:tcPr>
            <w:tcW w:w="4080" w:type="dxa"/>
            <w:vMerge w:val="restart"/>
            <w:tcBorders>
              <w:left w:val="single" w:sz="4" w:space="0" w:color="000001"/>
            </w:tcBorders>
            <w:shd w:val="clear" w:color="auto" w:fill="F2F2F2"/>
          </w:tcPr>
          <w:p w14:paraId="77C3BD22" w14:textId="77777777" w:rsidR="00187572" w:rsidRPr="00D91E71" w:rsidRDefault="00187572">
            <w:pPr>
              <w:pStyle w:val="TableParagraph"/>
              <w:snapToGrid w:val="0"/>
              <w:spacing w:before="11"/>
              <w:jc w:val="center"/>
              <w:rPr>
                <w:i/>
                <w:sz w:val="22"/>
                <w:szCs w:val="22"/>
              </w:rPr>
            </w:pPr>
          </w:p>
          <w:p w14:paraId="2B3BBC76" w14:textId="77777777" w:rsidR="00187572" w:rsidRPr="00D91E71" w:rsidRDefault="00187572">
            <w:pPr>
              <w:pStyle w:val="TableParagraph"/>
              <w:numPr>
                <w:ilvl w:val="0"/>
                <w:numId w:val="50"/>
              </w:numPr>
              <w:ind w:left="397"/>
            </w:pPr>
            <w:r w:rsidRPr="00D91E71">
              <w:rPr>
                <w:b/>
                <w:sz w:val="22"/>
                <w:szCs w:val="22"/>
              </w:rPr>
              <w:t>Επιλέξιμο ποσό πληρωμής (α-μ-δκ)</w:t>
            </w: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2DB9BF21" w14:textId="77777777" w:rsidR="00187572" w:rsidRPr="00D91E71" w:rsidRDefault="00187572">
            <w:pPr>
              <w:pStyle w:val="TableParagraph"/>
              <w:spacing w:before="1" w:line="228" w:lineRule="auto"/>
              <w:ind w:left="386" w:right="301"/>
              <w:jc w:val="center"/>
            </w:pPr>
            <w:r w:rsidRPr="00D91E71">
              <w:rPr>
                <w:w w:val="95"/>
                <w:sz w:val="22"/>
                <w:szCs w:val="22"/>
              </w:rPr>
              <w:t>Καθαρό Ποσό €</w:t>
            </w: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49E61AAC" w14:textId="77777777" w:rsidR="00187572" w:rsidRPr="00D91E71" w:rsidRDefault="00187572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  <w:r w:rsidRPr="00D91E71">
              <w:rPr>
                <w:sz w:val="22"/>
                <w:szCs w:val="22"/>
              </w:rPr>
              <w:br/>
            </w: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1B9A0F7B" w14:textId="77777777" w:rsidR="00187572" w:rsidRPr="00D91E71" w:rsidRDefault="00187572">
            <w:pPr>
              <w:pStyle w:val="TableParagraph"/>
              <w:ind w:left="55" w:right="85"/>
              <w:jc w:val="center"/>
            </w:pPr>
            <w:r w:rsidRPr="00D91E71">
              <w:rPr>
                <w:sz w:val="22"/>
                <w:szCs w:val="22"/>
              </w:rPr>
              <w:t>Συνολικό Ποσό €</w:t>
            </w:r>
          </w:p>
        </w:tc>
      </w:tr>
      <w:tr w:rsidR="00187572" w:rsidRPr="00D91E71" w14:paraId="259C277E" w14:textId="77777777" w:rsidTr="005952AE">
        <w:trPr>
          <w:cantSplit/>
          <w:trHeight w:hRule="exact" w:val="675"/>
        </w:trPr>
        <w:tc>
          <w:tcPr>
            <w:tcW w:w="4080" w:type="dxa"/>
            <w:vMerge/>
            <w:tcBorders>
              <w:left w:val="single" w:sz="4" w:space="0" w:color="000001"/>
            </w:tcBorders>
            <w:shd w:val="clear" w:color="auto" w:fill="F2F2F2"/>
          </w:tcPr>
          <w:p w14:paraId="2DCD7F33" w14:textId="77777777" w:rsidR="00187572" w:rsidRPr="00D91E71" w:rsidRDefault="00187572">
            <w:pPr>
              <w:snapToGrid w:val="0"/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3F958785" w14:textId="77777777" w:rsidR="00187572" w:rsidRPr="00D91E71" w:rsidRDefault="00187572">
            <w:pPr>
              <w:pStyle w:val="TableParagraph"/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667CBFD2" w14:textId="77777777" w:rsidR="00187572" w:rsidRPr="00D91E71" w:rsidRDefault="00187572">
            <w:pPr>
              <w:pStyle w:val="TableParagraph"/>
              <w:snapToGrid w:val="0"/>
              <w:ind w:left="55"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5AD7D891" w14:textId="77777777" w:rsidR="00187572" w:rsidRPr="00D91E71" w:rsidRDefault="00187572">
            <w:pPr>
              <w:pStyle w:val="TableParagraph"/>
              <w:snapToGrid w:val="0"/>
              <w:ind w:left="55" w:right="85"/>
              <w:jc w:val="center"/>
              <w:rPr>
                <w:sz w:val="22"/>
                <w:szCs w:val="22"/>
              </w:rPr>
            </w:pPr>
          </w:p>
        </w:tc>
      </w:tr>
      <w:tr w:rsidR="00187572" w:rsidRPr="00D91E71" w14:paraId="201D6340" w14:textId="77777777" w:rsidTr="005952AE">
        <w:trPr>
          <w:cantSplit/>
          <w:trHeight w:hRule="exact" w:val="675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72A3C711" w14:textId="77777777" w:rsidR="00187572" w:rsidRPr="00D91E71" w:rsidRDefault="00187572">
            <w:pPr>
              <w:snapToGrid w:val="0"/>
            </w:pP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1018BD28" w14:textId="77777777" w:rsidR="00187572" w:rsidRPr="00D91E71" w:rsidRDefault="00187572">
            <w:pPr>
              <w:pStyle w:val="TableParagraph"/>
              <w:snapToGrid w:val="0"/>
              <w:ind w:left="55" w:right="85"/>
              <w:jc w:val="center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Ολογράφως: ………………………………………..</w:t>
            </w:r>
          </w:p>
        </w:tc>
      </w:tr>
      <w:tr w:rsidR="005952AE" w:rsidRPr="00D91E71" w14:paraId="1245F3EC" w14:textId="77777777" w:rsidTr="00E2559B">
        <w:trPr>
          <w:cantSplit/>
          <w:trHeight w:hRule="exact" w:val="51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755F2D" w14:textId="77777777" w:rsidR="005952AE" w:rsidRPr="00D91E71" w:rsidRDefault="005952AE">
            <w:pPr>
              <w:pStyle w:val="TableParagraph"/>
              <w:numPr>
                <w:ilvl w:val="0"/>
                <w:numId w:val="47"/>
              </w:numPr>
              <w:spacing w:line="265" w:lineRule="exact"/>
              <w:ind w:left="397"/>
            </w:pPr>
            <w:r w:rsidRPr="00D91E71"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D0FB6C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4A08F1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5952AE" w:rsidRPr="00D91E71" w14:paraId="4233BEB9" w14:textId="77777777" w:rsidTr="00E2559B">
        <w:trPr>
          <w:cantSplit/>
          <w:trHeight w:hRule="exact" w:val="538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AB6DA4" w14:textId="77777777" w:rsidR="005952AE" w:rsidRPr="00D91E71" w:rsidRDefault="005952AE">
            <w:pPr>
              <w:snapToGrid w:val="0"/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99FC4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70FA0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74C381E5" w14:textId="77777777" w:rsidTr="00E2559B">
        <w:trPr>
          <w:trHeight w:hRule="exact" w:val="1020"/>
        </w:trPr>
        <w:tc>
          <w:tcPr>
            <w:tcW w:w="9460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288830" w14:textId="77777777" w:rsidR="005952AE" w:rsidRPr="00D91E71" w:rsidRDefault="005952AE">
            <w:pPr>
              <w:pStyle w:val="TableParagraph"/>
              <w:spacing w:line="265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Παρατηρήσεις:</w:t>
            </w:r>
          </w:p>
          <w:p w14:paraId="6BFD7021" w14:textId="77777777" w:rsidR="005952AE" w:rsidRPr="00D91E71" w:rsidRDefault="005952AE">
            <w:pPr>
              <w:pStyle w:val="TableParagraph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</w:t>
            </w:r>
            <w:r w:rsidRPr="00D91E71"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B5B1B37" w14:textId="77777777" w:rsidR="005952AE" w:rsidRPr="00D91E71" w:rsidRDefault="005952AE">
      <w:pPr>
        <w:pStyle w:val="a0"/>
        <w:spacing w:before="6" w:after="0"/>
        <w:ind w:left="397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5B165A" w:rsidRPr="00D91E71" w14:paraId="6F04C3E4" w14:textId="77777777" w:rsidTr="005A7916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2FCB8C" w14:textId="77777777" w:rsidR="005B165A" w:rsidRPr="00D91E71" w:rsidRDefault="005B165A" w:rsidP="005A7916">
            <w:pPr>
              <w:spacing w:line="265" w:lineRule="exact"/>
              <w:ind w:left="103" w:right="217"/>
            </w:pPr>
            <w:r w:rsidRPr="00D91E71"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A08709" w14:textId="77777777" w:rsidR="005B165A" w:rsidRPr="00D91E71" w:rsidRDefault="005B165A" w:rsidP="005A7916">
            <w:pPr>
              <w:spacing w:line="265" w:lineRule="exact"/>
              <w:ind w:left="103"/>
              <w:jc w:val="center"/>
            </w:pPr>
            <w:r w:rsidRPr="00D91E7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69418E" w14:textId="77777777" w:rsidR="005B165A" w:rsidRPr="00D91E71" w:rsidRDefault="005B165A" w:rsidP="005A7916">
            <w:pPr>
              <w:spacing w:line="265" w:lineRule="exact"/>
              <w:ind w:left="103"/>
              <w:jc w:val="center"/>
            </w:pPr>
            <w:r w:rsidRPr="00D91E71">
              <w:rPr>
                <w:b/>
                <w:sz w:val="22"/>
                <w:szCs w:val="22"/>
              </w:rPr>
              <w:t>ΟΧΙ</w:t>
            </w:r>
          </w:p>
        </w:tc>
      </w:tr>
      <w:tr w:rsidR="005B165A" w:rsidRPr="00D91E71" w14:paraId="3A157484" w14:textId="77777777" w:rsidTr="005A7916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DC03D5" w14:textId="77777777" w:rsidR="005B165A" w:rsidRPr="00D91E71" w:rsidRDefault="005B165A" w:rsidP="005B165A">
            <w:pPr>
              <w:numPr>
                <w:ilvl w:val="0"/>
                <w:numId w:val="54"/>
              </w:numPr>
            </w:pPr>
            <w:r w:rsidRPr="00D91E71"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8BBB8D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A6DA67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1529C660" w14:textId="77777777" w:rsidTr="005A7916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423B049" w14:textId="77777777" w:rsidR="005B165A" w:rsidRPr="00D91E71" w:rsidRDefault="005B165A" w:rsidP="005B165A">
            <w:pPr>
              <w:numPr>
                <w:ilvl w:val="0"/>
                <w:numId w:val="55"/>
              </w:numPr>
            </w:pPr>
            <w:r w:rsidRPr="00D91E71">
              <w:rPr>
                <w:sz w:val="22"/>
                <w:szCs w:val="22"/>
              </w:rPr>
              <w:t xml:space="preserve">Έχουν τηρηθεί οι κανόνες της Ενωσιακής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2ED389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7601A4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5CD90EFF" w14:textId="77777777" w:rsidTr="005A7916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AC0386" w14:textId="77777777" w:rsidR="005B165A" w:rsidRPr="00D91E71" w:rsidRDefault="005B165A" w:rsidP="005B165A">
            <w:pPr>
              <w:numPr>
                <w:ilvl w:val="0"/>
                <w:numId w:val="56"/>
              </w:numPr>
            </w:pPr>
            <w:r w:rsidRPr="00D91E71">
              <w:rPr>
                <w:sz w:val="22"/>
                <w:szCs w:val="22"/>
              </w:rPr>
              <w:t>Ο έλεγχος διεξήχθη σύμφωνα με τις ισχύουσες σχετικές                 εθνικές και ενωσιακές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1023CB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39DCD2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14465168" w14:textId="77777777" w:rsidTr="005A7916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213B02" w14:textId="77777777" w:rsidR="005B165A" w:rsidRPr="00D91E71" w:rsidRDefault="005B165A" w:rsidP="005A7916">
            <w:pPr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Παρατηρήσεις:</w:t>
            </w:r>
          </w:p>
          <w:p w14:paraId="2BE1848F" w14:textId="77777777" w:rsidR="005B165A" w:rsidRPr="00D91E71" w:rsidRDefault="005B165A" w:rsidP="005A7916">
            <w:pPr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5A72AB5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1E238A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8ADC863" w14:textId="77777777" w:rsidR="005B165A" w:rsidRPr="00D91E71" w:rsidRDefault="005B165A" w:rsidP="005B165A">
      <w:pPr>
        <w:ind w:left="794"/>
        <w:rPr>
          <w:sz w:val="22"/>
          <w:szCs w:val="22"/>
        </w:rPr>
      </w:pPr>
    </w:p>
    <w:p w14:paraId="6DED7459" w14:textId="77777777" w:rsidR="005B165A" w:rsidRPr="00D91E71" w:rsidRDefault="005B165A" w:rsidP="005B165A">
      <w:pPr>
        <w:spacing w:before="57"/>
        <w:rPr>
          <w:sz w:val="22"/>
          <w:szCs w:val="22"/>
        </w:rPr>
      </w:pPr>
    </w:p>
    <w:p w14:paraId="49957A3C" w14:textId="77777777" w:rsidR="005B165A" w:rsidRPr="00D91E71" w:rsidRDefault="005B165A" w:rsidP="005B165A">
      <w:pPr>
        <w:spacing w:before="57"/>
        <w:rPr>
          <w:b/>
          <w:bCs/>
          <w:sz w:val="22"/>
          <w:szCs w:val="22"/>
        </w:rPr>
      </w:pPr>
      <w:r w:rsidRPr="00D91E71">
        <w:rPr>
          <w:sz w:val="22"/>
          <w:szCs w:val="22"/>
        </w:rPr>
        <w:t>Ημερομηνία, ……/……/…..</w:t>
      </w:r>
    </w:p>
    <w:p w14:paraId="067F2C0A" w14:textId="77777777" w:rsidR="005B165A" w:rsidRPr="00D91E71" w:rsidRDefault="005B165A" w:rsidP="005B165A">
      <w:pPr>
        <w:rPr>
          <w:b/>
          <w:bCs/>
          <w:sz w:val="22"/>
          <w:szCs w:val="22"/>
        </w:rPr>
      </w:pPr>
    </w:p>
    <w:p w14:paraId="57C91FBF" w14:textId="77777777" w:rsidR="005B165A" w:rsidRPr="00D91E71" w:rsidRDefault="005B165A" w:rsidP="005B165A">
      <w:p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(Ιδιότητα, Υπογραφές, Ονοματεπώνυμο)</w:t>
      </w:r>
    </w:p>
    <w:p w14:paraId="59D3D15B" w14:textId="77777777" w:rsidR="00105DCC" w:rsidRPr="00D91E71" w:rsidRDefault="005B165A" w:rsidP="00105DCC">
      <w:pPr>
        <w:rPr>
          <w:b/>
          <w:bCs/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br w:type="page"/>
      </w:r>
      <w:r w:rsidR="00105DCC" w:rsidRPr="00D91E71">
        <w:rPr>
          <w:b/>
          <w:bCs/>
          <w:i/>
          <w:iCs/>
          <w:sz w:val="22"/>
          <w:szCs w:val="22"/>
          <w:u w:val="single"/>
        </w:rPr>
        <w:lastRenderedPageBreak/>
        <w:t>Στο πεδίο «Ιδιότητα, Υπογραφές, Ονοματεπώνυμο) προστίθενται ανάλογα με το φορέα ελέγχου τα παρακάτω:</w:t>
      </w:r>
    </w:p>
    <w:p w14:paraId="2E136A46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  <w:r w:rsidRPr="00D91E71">
        <w:rPr>
          <w:b/>
          <w:bCs/>
          <w:i/>
          <w:iCs/>
          <w:sz w:val="22"/>
          <w:szCs w:val="22"/>
          <w:u w:val="single"/>
        </w:rPr>
        <w:t>Α)</w:t>
      </w:r>
      <w:r w:rsidRPr="00D91E71">
        <w:rPr>
          <w:b/>
          <w:bCs/>
          <w:i/>
          <w:iCs/>
          <w:sz w:val="22"/>
          <w:szCs w:val="22"/>
          <w:u w:val="single"/>
        </w:rPr>
        <w:tab/>
        <w:t>Φορέας ελέγχου ΟΤΔ</w:t>
      </w:r>
    </w:p>
    <w:p w14:paraId="39E0CD95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</w:p>
    <w:p w14:paraId="003B91EB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  <w:r w:rsidRPr="00D91E71">
        <w:rPr>
          <w:b/>
          <w:bCs/>
          <w:i/>
          <w:iCs/>
          <w:sz w:val="22"/>
          <w:szCs w:val="22"/>
          <w:u w:val="single"/>
        </w:rPr>
        <w:t>Τα μέλη της Ε.Π.Π:</w:t>
      </w:r>
    </w:p>
    <w:p w14:paraId="08598E1C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105DCC" w:rsidRPr="00D91E71" w14:paraId="5C1F8A26" w14:textId="77777777" w:rsidTr="005A7916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6EAD8251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16D43D9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27D08BB7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068CA195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Υπογραφή</w:t>
            </w:r>
          </w:p>
        </w:tc>
      </w:tr>
      <w:tr w:rsidR="00105DCC" w:rsidRPr="00D91E71" w14:paraId="35D4E394" w14:textId="77777777" w:rsidTr="005A7916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103B669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679B57B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63419A2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7C82F8C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105DCC" w:rsidRPr="00D91E71" w14:paraId="6E5269BC" w14:textId="77777777" w:rsidTr="005A7916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32B76D0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579DF6D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F7D5EF1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7B0379D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105DCC" w:rsidRPr="00D91E71" w14:paraId="22862D5A" w14:textId="77777777" w:rsidTr="005A7916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AAF3A1F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F559598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158DC5B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90A7DB9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</w:tbl>
    <w:p w14:paraId="10869503" w14:textId="77777777" w:rsidR="00105DCC" w:rsidRPr="00D91E71" w:rsidRDefault="00105DCC" w:rsidP="00105DCC">
      <w:pPr>
        <w:rPr>
          <w:bCs/>
          <w:i/>
          <w:iCs/>
          <w:sz w:val="22"/>
          <w:szCs w:val="22"/>
          <w:u w:val="single"/>
        </w:rPr>
      </w:pPr>
      <w:r w:rsidRPr="00D91E71">
        <w:rPr>
          <w:bCs/>
          <w:i/>
          <w:iCs/>
          <w:sz w:val="22"/>
          <w:szCs w:val="22"/>
          <w:u w:val="single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160F5A3A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Έλαβα γνώση</w:t>
      </w:r>
    </w:p>
    <w:p w14:paraId="66051725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6C55C97F" w14:textId="77777777" w:rsidR="00105DCC" w:rsidRPr="00D91E71" w:rsidRDefault="00105DCC" w:rsidP="00105DCC">
      <w:pPr>
        <w:numPr>
          <w:ilvl w:val="2"/>
          <w:numId w:val="57"/>
        </w:num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Ο ΠΡΟΕΔΡΟΣ ΤΟΥ ΔΣ/της ΕΔΠ ή</w:t>
      </w:r>
    </w:p>
    <w:p w14:paraId="321FEBEC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0DAA8E09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  <w:r w:rsidRPr="00D91E71">
        <w:rPr>
          <w:b/>
          <w:i/>
          <w:iCs/>
          <w:sz w:val="22"/>
          <w:szCs w:val="22"/>
          <w:u w:val="single"/>
        </w:rPr>
        <w:t xml:space="preserve">Ο ΔΙΕΥΘΥΝΤΗΣ/ΣΥΝΤΟΝΙΣΤΗΣ ΤΗΣ ΑΝΑΠΤΥΞΙΑΚΗΣ ΕΤΑΙΡΙΑΣ </w:t>
      </w:r>
      <w:r w:rsidRPr="00D91E71">
        <w:rPr>
          <w:i/>
          <w:iCs/>
          <w:sz w:val="22"/>
          <w:szCs w:val="22"/>
          <w:u w:val="single"/>
        </w:rPr>
        <w:t>(σε περίπτωση που δεν μετέχει στην ΕΠΠ)</w:t>
      </w:r>
    </w:p>
    <w:p w14:paraId="6317A5D1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1D4125C2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67524D5B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5B6E79A5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(ονοματεπώνυμο, υπογραφή)</w:t>
      </w:r>
    </w:p>
    <w:p w14:paraId="383D83C3" w14:textId="77777777" w:rsidR="005B165A" w:rsidRPr="00D91E71" w:rsidRDefault="005B165A" w:rsidP="005B165A">
      <w:pPr>
        <w:rPr>
          <w:i/>
          <w:iCs/>
          <w:sz w:val="22"/>
          <w:szCs w:val="22"/>
          <w:u w:val="single"/>
        </w:rPr>
      </w:pPr>
    </w:p>
    <w:p w14:paraId="2AF49AFF" w14:textId="77777777" w:rsidR="005B165A" w:rsidRPr="00D91E71" w:rsidRDefault="005B165A" w:rsidP="005B165A">
      <w:pPr>
        <w:rPr>
          <w:i/>
          <w:iCs/>
          <w:sz w:val="22"/>
          <w:szCs w:val="22"/>
          <w:u w:val="single"/>
        </w:rPr>
      </w:pPr>
    </w:p>
    <w:p w14:paraId="04EAE33C" w14:textId="77777777" w:rsidR="005B165A" w:rsidRPr="00D91E71" w:rsidRDefault="005B165A" w:rsidP="005B165A">
      <w:pPr>
        <w:rPr>
          <w:sz w:val="22"/>
          <w:szCs w:val="22"/>
        </w:rPr>
      </w:pPr>
    </w:p>
    <w:p w14:paraId="421C29EC" w14:textId="77777777" w:rsidR="005B165A" w:rsidRPr="00D91E71" w:rsidRDefault="005B165A">
      <w:pPr>
        <w:pStyle w:val="a0"/>
        <w:spacing w:before="6" w:after="0"/>
        <w:ind w:left="397"/>
      </w:pPr>
    </w:p>
    <w:p w14:paraId="4D811441" w14:textId="66D48EB2" w:rsidR="00105DCC" w:rsidRPr="00D91E71" w:rsidRDefault="00105DCC" w:rsidP="00105DCC">
      <w:pPr>
        <w:spacing w:before="1"/>
        <w:rPr>
          <w:b/>
          <w:bCs/>
          <w:iCs/>
          <w:sz w:val="28"/>
          <w:szCs w:val="28"/>
        </w:rPr>
      </w:pPr>
      <w:r w:rsidRPr="00D91E71">
        <w:rPr>
          <w:i/>
          <w:sz w:val="22"/>
          <w:szCs w:val="22"/>
        </w:rPr>
        <w:br w:type="page"/>
      </w:r>
      <w:r w:rsidRPr="00D91E71">
        <w:rPr>
          <w:b/>
          <w:bCs/>
          <w:iCs/>
          <w:sz w:val="28"/>
          <w:szCs w:val="28"/>
        </w:rPr>
        <w:lastRenderedPageBreak/>
        <w:t>Β) Φορέας ελέγχου ΕΥΔ ΕΠ Περιφέρειας</w:t>
      </w:r>
      <w:r w:rsidR="00D91E71" w:rsidRPr="00D91E71">
        <w:rPr>
          <w:b/>
          <w:bCs/>
          <w:iCs/>
          <w:sz w:val="28"/>
          <w:szCs w:val="28"/>
        </w:rPr>
        <w:t>/ΕΥΕ ΠΑΑ</w:t>
      </w:r>
    </w:p>
    <w:p w14:paraId="6BF2F36D" w14:textId="77777777" w:rsidR="00105DCC" w:rsidRPr="00D91E71" w:rsidRDefault="00105DCC" w:rsidP="00105DCC">
      <w:pPr>
        <w:spacing w:before="1"/>
        <w:rPr>
          <w:iCs/>
          <w:sz w:val="22"/>
          <w:szCs w:val="22"/>
        </w:rPr>
      </w:pPr>
    </w:p>
    <w:p w14:paraId="6271996D" w14:textId="77777777" w:rsidR="00105DCC" w:rsidRPr="00D91E71" w:rsidRDefault="00105DCC" w:rsidP="00105DCC">
      <w:pPr>
        <w:spacing w:before="1"/>
        <w:ind w:left="4963" w:hanging="596"/>
        <w:rPr>
          <w:iCs/>
          <w:sz w:val="22"/>
          <w:szCs w:val="22"/>
          <w:u w:val="single"/>
        </w:rPr>
      </w:pPr>
      <w:r w:rsidRPr="00D91E71">
        <w:rPr>
          <w:iCs/>
          <w:sz w:val="22"/>
          <w:szCs w:val="22"/>
        </w:rPr>
        <w:t xml:space="preserve">     </w:t>
      </w:r>
      <w:r w:rsidRPr="00D91E71">
        <w:rPr>
          <w:iCs/>
          <w:sz w:val="22"/>
          <w:szCs w:val="22"/>
          <w:u w:val="single"/>
        </w:rPr>
        <w:t>Για τον επανέλεγχο</w:t>
      </w:r>
    </w:p>
    <w:p w14:paraId="3B17DC1D" w14:textId="77777777" w:rsidR="00105DCC" w:rsidRPr="00D91E71" w:rsidRDefault="00105DCC" w:rsidP="00105DCC">
      <w:pPr>
        <w:tabs>
          <w:tab w:val="left" w:pos="391"/>
        </w:tabs>
        <w:spacing w:before="1"/>
        <w:rPr>
          <w:iCs/>
          <w:sz w:val="22"/>
          <w:szCs w:val="22"/>
        </w:rPr>
      </w:pPr>
      <w:r w:rsidRPr="00D91E71">
        <w:rPr>
          <w:iCs/>
          <w:sz w:val="22"/>
          <w:szCs w:val="22"/>
        </w:rPr>
        <w:tab/>
        <w:t>Ημερομηνία: ……………</w:t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  <w:t xml:space="preserve">     Ημερομηνία: …………………</w:t>
      </w:r>
    </w:p>
    <w:p w14:paraId="1D64257F" w14:textId="77777777" w:rsidR="00105DCC" w:rsidRPr="00D91E71" w:rsidRDefault="00105DCC" w:rsidP="00105DCC">
      <w:pPr>
        <w:spacing w:before="1"/>
        <w:rPr>
          <w:iCs/>
          <w:sz w:val="22"/>
          <w:szCs w:val="22"/>
        </w:rPr>
      </w:pPr>
    </w:p>
    <w:p w14:paraId="25FF2E43" w14:textId="77777777" w:rsidR="00105DCC" w:rsidRPr="00D91E71" w:rsidRDefault="00105DCC" w:rsidP="00105DCC">
      <w:pPr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105DCC" w:rsidRPr="00D91E71" w14:paraId="431FA3C8" w14:textId="77777777" w:rsidTr="005A7916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499E91DD" w14:textId="77777777" w:rsidR="00105DCC" w:rsidRPr="00D91E71" w:rsidRDefault="00105DCC" w:rsidP="005A7916">
            <w:pPr>
              <w:ind w:left="200"/>
              <w:rPr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Ο/ΟΙ ΕΛΕΓΚΤΗΣ/-ΕΣ</w:t>
            </w:r>
          </w:p>
          <w:p w14:paraId="634E96BC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58F9A720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7C8D67FD" w14:textId="77777777" w:rsidR="00105DCC" w:rsidRPr="00D91E71" w:rsidRDefault="00105DCC" w:rsidP="005A7916">
            <w:pPr>
              <w:spacing w:before="3"/>
              <w:rPr>
                <w:i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.................................................</w:t>
            </w:r>
          </w:p>
          <w:p w14:paraId="57DB4E4B" w14:textId="77777777" w:rsidR="00105DCC" w:rsidRPr="00D91E71" w:rsidRDefault="00105DCC" w:rsidP="005A7916">
            <w:pPr>
              <w:ind w:left="200"/>
            </w:pPr>
            <w:r w:rsidRPr="00D91E71"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135776FB" w14:textId="77777777" w:rsidR="00105DCC" w:rsidRPr="00D91E71" w:rsidRDefault="00105DCC" w:rsidP="005A7916">
            <w:pPr>
              <w:ind w:left="920"/>
              <w:rPr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1D7C2598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3EBB0AB7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2896E7CC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4047445E" w14:textId="77777777" w:rsidR="00105DCC" w:rsidRPr="00D91E71" w:rsidRDefault="00105DCC" w:rsidP="005A7916">
            <w:pPr>
              <w:jc w:val="center"/>
              <w:rPr>
                <w:i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.......................................................</w:t>
            </w:r>
          </w:p>
          <w:p w14:paraId="09169A07" w14:textId="77777777" w:rsidR="00105DCC" w:rsidRPr="00D91E71" w:rsidRDefault="00105DCC" w:rsidP="005A7916">
            <w:pPr>
              <w:spacing w:before="1"/>
              <w:ind w:left="920"/>
            </w:pPr>
            <w:r w:rsidRPr="00D91E71"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2FDB1410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029D6C94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6C5B172B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7D94CFAB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50EFDE69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1D3455C3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7BCAD7BA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  <w:r w:rsidRPr="00D91E71">
        <w:rPr>
          <w:sz w:val="22"/>
          <w:szCs w:val="22"/>
        </w:rPr>
        <w:tab/>
      </w:r>
    </w:p>
    <w:tbl>
      <w:tblPr>
        <w:tblW w:w="0" w:type="auto"/>
        <w:tblInd w:w="-227" w:type="dxa"/>
        <w:tblLayout w:type="fixed"/>
        <w:tblLook w:val="0000" w:firstRow="0" w:lastRow="0" w:firstColumn="0" w:lastColumn="0" w:noHBand="0" w:noVBand="0"/>
      </w:tblPr>
      <w:tblGrid>
        <w:gridCol w:w="2976"/>
        <w:gridCol w:w="1702"/>
        <w:gridCol w:w="2586"/>
        <w:gridCol w:w="2963"/>
      </w:tblGrid>
      <w:tr w:rsidR="00105DCC" w:rsidRPr="00D91E71" w14:paraId="01BFF23E" w14:textId="77777777" w:rsidTr="005A7916">
        <w:trPr>
          <w:trHeight w:hRule="exact" w:val="1132"/>
        </w:trPr>
        <w:tc>
          <w:tcPr>
            <w:tcW w:w="102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C2FC1F" w14:textId="77777777" w:rsidR="00105DCC" w:rsidRPr="00D91E71" w:rsidRDefault="00105DCC" w:rsidP="005A7916">
            <w:pPr>
              <w:spacing w:line="268" w:lineRule="exact"/>
              <w:ind w:left="2505" w:right="2505"/>
              <w:jc w:val="center"/>
              <w:rPr>
                <w:b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Παράρτημα Ι:</w:t>
            </w:r>
          </w:p>
          <w:p w14:paraId="664F0D59" w14:textId="77777777" w:rsidR="00105DCC" w:rsidRPr="00D91E71" w:rsidRDefault="00105DCC" w:rsidP="005A7916">
            <w:pPr>
              <w:spacing w:before="175"/>
              <w:ind w:left="2505" w:right="2506"/>
              <w:jc w:val="center"/>
            </w:pPr>
            <w:r w:rsidRPr="00D91E71"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105DCC" w:rsidRPr="00D91E71" w14:paraId="09F1BEDB" w14:textId="77777777" w:rsidTr="005A7916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BCDF02" w14:textId="77777777" w:rsidR="00105DCC" w:rsidRPr="00D91E71" w:rsidRDefault="00105DCC" w:rsidP="005A7916">
            <w:pPr>
              <w:spacing w:before="119"/>
              <w:ind w:left="700"/>
            </w:pPr>
            <w:r w:rsidRPr="00D91E71"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C42931" w14:textId="77777777" w:rsidR="00105DCC" w:rsidRPr="00D91E71" w:rsidRDefault="00105DCC" w:rsidP="005A7916">
            <w:pPr>
              <w:spacing w:before="119"/>
              <w:ind w:left="455"/>
            </w:pPr>
            <w:r w:rsidRPr="00D91E71"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6D2900" w14:textId="77777777" w:rsidR="00105DCC" w:rsidRPr="00D91E71" w:rsidRDefault="00105DCC" w:rsidP="005A7916">
            <w:pPr>
              <w:spacing w:before="119"/>
              <w:ind w:left="379"/>
            </w:pPr>
            <w:r w:rsidRPr="00D91E71"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CAA391" w14:textId="77777777" w:rsidR="00105DCC" w:rsidRPr="00D91E71" w:rsidRDefault="00105DCC" w:rsidP="005A7916">
            <w:pPr>
              <w:spacing w:before="119"/>
              <w:ind w:left="655"/>
            </w:pPr>
            <w:r w:rsidRPr="00D91E71">
              <w:rPr>
                <w:b/>
                <w:sz w:val="22"/>
                <w:szCs w:val="22"/>
              </w:rPr>
              <w:t>Υπογραφή</w:t>
            </w:r>
          </w:p>
        </w:tc>
      </w:tr>
      <w:tr w:rsidR="00105DCC" w:rsidRPr="00D91E71" w14:paraId="2FE02305" w14:textId="77777777" w:rsidTr="005A7916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338E7C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EDE3FE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5062E9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EF641B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105DCC" w:rsidRPr="00D91E71" w14:paraId="46784DF0" w14:textId="77777777" w:rsidTr="005A7916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4AC4E08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3A733B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636E9B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9717C9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105DCC" w:rsidRPr="00D91E71" w14:paraId="7C508210" w14:textId="77777777" w:rsidTr="005A7916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52DAD0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A1233F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D1FEE1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2BD329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79AAC87" w14:textId="77777777" w:rsidR="00105DCC" w:rsidRPr="00D91E71" w:rsidRDefault="00105DCC" w:rsidP="00105DCC">
      <w:pPr>
        <w:spacing w:before="8" w:line="288" w:lineRule="auto"/>
      </w:pPr>
    </w:p>
    <w:p w14:paraId="43D995AD" w14:textId="77777777" w:rsidR="00105DCC" w:rsidRPr="00D91E71" w:rsidRDefault="00105DCC" w:rsidP="00105DCC">
      <w:pPr>
        <w:spacing w:before="8" w:line="288" w:lineRule="auto"/>
      </w:pPr>
    </w:p>
    <w:p w14:paraId="0D4FF780" w14:textId="77777777" w:rsidR="005952AE" w:rsidRPr="00D91E71" w:rsidRDefault="005952AE">
      <w:pPr>
        <w:spacing w:before="1"/>
        <w:ind w:left="1200"/>
        <w:rPr>
          <w:i/>
          <w:sz w:val="22"/>
          <w:szCs w:val="22"/>
        </w:rPr>
      </w:pPr>
    </w:p>
    <w:p w14:paraId="4FD6A152" w14:textId="77777777" w:rsidR="005337F1" w:rsidRPr="00D91E71" w:rsidRDefault="005337F1">
      <w:pPr>
        <w:spacing w:before="1"/>
        <w:ind w:left="1200"/>
        <w:rPr>
          <w:i/>
          <w:sz w:val="22"/>
          <w:szCs w:val="22"/>
        </w:rPr>
      </w:pPr>
    </w:p>
    <w:p w14:paraId="77F7ACFD" w14:textId="77777777" w:rsidR="005337F1" w:rsidRPr="00D91E71" w:rsidRDefault="005337F1">
      <w:pPr>
        <w:spacing w:before="1"/>
        <w:ind w:left="1200"/>
        <w:rPr>
          <w:i/>
          <w:sz w:val="22"/>
          <w:szCs w:val="22"/>
        </w:rPr>
      </w:pPr>
    </w:p>
    <w:p w14:paraId="73B45CD2" w14:textId="77777777" w:rsidR="005952AE" w:rsidRPr="00D91E71" w:rsidRDefault="005952AE">
      <w:pPr>
        <w:spacing w:before="1"/>
        <w:ind w:left="1200"/>
        <w:rPr>
          <w:i/>
          <w:sz w:val="22"/>
          <w:szCs w:val="22"/>
        </w:rPr>
      </w:pPr>
    </w:p>
    <w:p w14:paraId="6959C851" w14:textId="77777777" w:rsidR="005952AE" w:rsidRPr="00D91E71" w:rsidRDefault="00105DCC">
      <w:pPr>
        <w:spacing w:before="1"/>
        <w:ind w:left="1200"/>
        <w:rPr>
          <w:rFonts w:eastAsia="Liberation Serif" w:cs="Liberation Serif"/>
          <w:i/>
          <w:spacing w:val="-49"/>
          <w:sz w:val="22"/>
          <w:szCs w:val="22"/>
        </w:rPr>
      </w:pPr>
      <w:r w:rsidRPr="00D91E71">
        <w:rPr>
          <w:rFonts w:eastAsia="Liberation Serif" w:cs="Liberation Serif"/>
          <w:i/>
          <w:spacing w:val="-49"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44"/>
      </w:tblGrid>
      <w:tr w:rsidR="005952AE" w:rsidRPr="00D91E71" w14:paraId="717BBFB5" w14:textId="77777777">
        <w:tc>
          <w:tcPr>
            <w:tcW w:w="9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66B826" w14:textId="77777777" w:rsidR="005952AE" w:rsidRPr="00D91E71" w:rsidRDefault="005952AE">
            <w:pPr>
              <w:pStyle w:val="ad"/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lastRenderedPageBreak/>
              <w:t>Παράρτημα Ι:</w:t>
            </w:r>
          </w:p>
          <w:p w14:paraId="63B352C8" w14:textId="77777777" w:rsidR="005952AE" w:rsidRPr="00D91E71" w:rsidRDefault="005952AE">
            <w:pPr>
              <w:pStyle w:val="ad"/>
              <w:spacing w:before="173" w:line="288" w:lineRule="auto"/>
              <w:ind w:left="3069" w:right="3058"/>
            </w:pPr>
            <w:r w:rsidRPr="00D91E71"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33768907" w14:textId="77777777" w:rsidR="005952AE" w:rsidRPr="00D91E71" w:rsidRDefault="005952AE">
      <w:pPr>
        <w:ind w:left="108"/>
        <w:rPr>
          <w:spacing w:val="-49"/>
          <w:sz w:val="22"/>
          <w:szCs w:val="22"/>
        </w:rPr>
      </w:pPr>
    </w:p>
    <w:p w14:paraId="65739833" w14:textId="77777777" w:rsidR="005952AE" w:rsidRPr="00D91E71" w:rsidRDefault="005952AE">
      <w:pPr>
        <w:pStyle w:val="a0"/>
        <w:rPr>
          <w:spacing w:val="-49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26"/>
      </w:tblGrid>
      <w:tr w:rsidR="005952AE" w:rsidRPr="00D91E71" w14:paraId="2AE46AC1" w14:textId="77777777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2C162" w14:textId="77777777" w:rsidR="005952AE" w:rsidRPr="00D91E71" w:rsidRDefault="005952AE">
            <w:pPr>
              <w:pStyle w:val="ae"/>
              <w:snapToGrid w:val="0"/>
              <w:rPr>
                <w:sz w:val="22"/>
                <w:szCs w:val="22"/>
              </w:rPr>
            </w:pPr>
          </w:p>
          <w:p w14:paraId="64E192CF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  <w:r w:rsidRPr="00D91E71">
              <w:rPr>
                <w:b/>
                <w:bCs/>
                <w:sz w:val="22"/>
                <w:szCs w:val="22"/>
              </w:rPr>
              <w:t>Πινακίδα</w:t>
            </w:r>
          </w:p>
          <w:p w14:paraId="3CC9F09B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A20493F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33A6AEAF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C883D47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31A38E22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A9070D0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244B9D3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1999A75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CC76D4B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9B8BA93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EDA7B8E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4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2F4D7" w14:textId="77777777" w:rsidR="005952AE" w:rsidRPr="00D91E71" w:rsidRDefault="005952AE">
            <w:pPr>
              <w:pStyle w:val="ae"/>
              <w:snapToGrid w:val="0"/>
              <w:rPr>
                <w:sz w:val="22"/>
                <w:szCs w:val="22"/>
              </w:rPr>
            </w:pPr>
          </w:p>
          <w:p w14:paraId="2837B87E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  <w:p w14:paraId="7CAD922F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  <w:p w14:paraId="29CE222A" w14:textId="77777777" w:rsidR="005952AE" w:rsidRPr="00D91E71" w:rsidRDefault="005952AE">
            <w:pPr>
              <w:pStyle w:val="ae"/>
              <w:jc w:val="center"/>
              <w:rPr>
                <w:sz w:val="22"/>
                <w:szCs w:val="22"/>
              </w:rPr>
            </w:pPr>
          </w:p>
          <w:p w14:paraId="6401804B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  <w:p w14:paraId="28A3B1B0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</w:tc>
      </w:tr>
      <w:tr w:rsidR="005952AE" w:rsidRPr="00D91E71" w14:paraId="34056D96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04256" w14:textId="77777777" w:rsidR="005952AE" w:rsidRPr="00D91E71" w:rsidRDefault="005952AE">
            <w:pPr>
              <w:pStyle w:val="ae"/>
              <w:snapToGrid w:val="0"/>
              <w:jc w:val="right"/>
              <w:rPr>
                <w:sz w:val="22"/>
                <w:szCs w:val="22"/>
              </w:rPr>
            </w:pPr>
          </w:p>
          <w:p w14:paraId="115D9704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E7729A7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C85C428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2C3203A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2B827E9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7DE0037C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5F2B731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B6A921E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2744F08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308C059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1C7D307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09F76BF8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49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F5B3F3" w14:textId="77777777" w:rsidR="005952AE" w:rsidRPr="00D91E71" w:rsidRDefault="005952AE">
            <w:pPr>
              <w:pStyle w:val="ae"/>
              <w:snapToGrid w:val="0"/>
              <w:rPr>
                <w:sz w:val="22"/>
                <w:szCs w:val="22"/>
              </w:rPr>
            </w:pPr>
          </w:p>
        </w:tc>
      </w:tr>
    </w:tbl>
    <w:p w14:paraId="4F49D428" w14:textId="77777777" w:rsidR="005952AE" w:rsidRPr="00D91E71" w:rsidRDefault="005952AE">
      <w:pPr>
        <w:pStyle w:val="a0"/>
        <w:spacing w:before="11" w:after="0"/>
      </w:pPr>
    </w:p>
    <w:p w14:paraId="5E5CD301" w14:textId="77777777" w:rsidR="005952AE" w:rsidRPr="00D91E71" w:rsidRDefault="005952AE">
      <w:pPr>
        <w:pStyle w:val="a0"/>
        <w:spacing w:before="11" w:after="0"/>
      </w:pPr>
    </w:p>
    <w:p w14:paraId="2A17AA5A" w14:textId="77777777" w:rsidR="005952AE" w:rsidRPr="00D91E71" w:rsidRDefault="005952AE">
      <w:pPr>
        <w:pStyle w:val="a0"/>
        <w:spacing w:before="11" w:after="0"/>
      </w:pPr>
    </w:p>
    <w:p w14:paraId="68EF0221" w14:textId="77777777" w:rsidR="005952AE" w:rsidRPr="00D91E71" w:rsidRDefault="005952AE">
      <w:pPr>
        <w:pStyle w:val="a0"/>
        <w:spacing w:before="11" w:after="0"/>
      </w:pPr>
    </w:p>
    <w:p w14:paraId="3431981C" w14:textId="77777777" w:rsidR="005952AE" w:rsidRPr="00D91E71" w:rsidRDefault="005952AE">
      <w:pPr>
        <w:pStyle w:val="a0"/>
        <w:spacing w:before="11" w:after="0"/>
      </w:pPr>
    </w:p>
    <w:p w14:paraId="6DA54821" w14:textId="77777777" w:rsidR="005952AE" w:rsidRPr="00D91E71" w:rsidRDefault="005952AE">
      <w:pPr>
        <w:pStyle w:val="a0"/>
        <w:spacing w:before="11" w:after="0"/>
      </w:pPr>
    </w:p>
    <w:p w14:paraId="78CD11A5" w14:textId="77777777" w:rsidR="005952AE" w:rsidRPr="00D91E71" w:rsidRDefault="005952AE">
      <w:pPr>
        <w:pStyle w:val="a0"/>
        <w:spacing w:before="11" w:after="0"/>
      </w:pPr>
    </w:p>
    <w:p w14:paraId="6E2AEA4A" w14:textId="77777777" w:rsidR="005952AE" w:rsidRPr="00D91E71" w:rsidRDefault="005952AE">
      <w:pPr>
        <w:pStyle w:val="a0"/>
        <w:spacing w:before="11" w:after="0"/>
      </w:pPr>
    </w:p>
    <w:p w14:paraId="7F6B02C1" w14:textId="77777777" w:rsidR="005952AE" w:rsidRDefault="005952AE">
      <w:pPr>
        <w:pStyle w:val="a0"/>
        <w:spacing w:before="11" w:after="0"/>
        <w:rPr>
          <w:sz w:val="22"/>
          <w:szCs w:val="22"/>
        </w:rPr>
      </w:pPr>
      <w:r w:rsidRPr="00D91E71">
        <w:rPr>
          <w:sz w:val="22"/>
          <w:szCs w:val="22"/>
        </w:rPr>
        <w:t>Επισυνάπτονται  οι Πίνακες 1, 2 και 3</w:t>
      </w:r>
    </w:p>
    <w:p w14:paraId="47559947" w14:textId="77777777" w:rsidR="005952AE" w:rsidRDefault="005952AE">
      <w:pPr>
        <w:pStyle w:val="a0"/>
        <w:spacing w:before="11" w:after="0"/>
        <w:rPr>
          <w:sz w:val="22"/>
          <w:szCs w:val="22"/>
        </w:rPr>
      </w:pPr>
    </w:p>
    <w:p w14:paraId="39E619AD" w14:textId="77777777" w:rsidR="005952AE" w:rsidRDefault="005952AE">
      <w:pPr>
        <w:pStyle w:val="a0"/>
        <w:spacing w:before="11" w:after="0"/>
      </w:pPr>
    </w:p>
    <w:sectPr w:rsidR="005952AE">
      <w:headerReference w:type="default" r:id="rId8"/>
      <w:footerReference w:type="default" r:id="rId9"/>
      <w:pgSz w:w="11906" w:h="16838"/>
      <w:pgMar w:top="1361" w:right="1134" w:bottom="681" w:left="1134" w:header="794" w:footer="454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CE341" w14:textId="77777777" w:rsidR="00CD3219" w:rsidRDefault="00CD3219">
      <w:r>
        <w:separator/>
      </w:r>
    </w:p>
  </w:endnote>
  <w:endnote w:type="continuationSeparator" w:id="0">
    <w:p w14:paraId="17632DC5" w14:textId="77777777" w:rsidR="00CD3219" w:rsidRDefault="00CD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DE69" w14:textId="77777777" w:rsidR="005952AE" w:rsidRDefault="005952AE">
    <w:pPr>
      <w:pStyle w:val="ac"/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13BD06A3" w14:textId="6A7394B0" w:rsidR="005952AE" w:rsidRDefault="007D0C44">
    <w:pPr>
      <w:pStyle w:val="ac"/>
      <w:jc w:val="center"/>
    </w:pPr>
    <w:r>
      <w:rPr>
        <w:noProof/>
      </w:rPr>
      <w:drawing>
        <wp:inline distT="0" distB="0" distL="0" distR="0" wp14:anchorId="0F1DACB6" wp14:editId="2DE5F84E">
          <wp:extent cx="5638800" cy="8858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8858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5B4604C" w14:textId="77777777" w:rsidR="005952AE" w:rsidRDefault="005952AE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042EF" w14:textId="77777777" w:rsidR="00CD3219" w:rsidRDefault="00CD3219">
      <w:r>
        <w:separator/>
      </w:r>
    </w:p>
  </w:footnote>
  <w:footnote w:type="continuationSeparator" w:id="0">
    <w:p w14:paraId="5F574809" w14:textId="77777777" w:rsidR="00CD3219" w:rsidRDefault="00CD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0B7F" w14:textId="4FD0ACED" w:rsidR="005952AE" w:rsidRDefault="005952AE">
    <w:pPr>
      <w:pStyle w:val="ab"/>
    </w:pPr>
    <w:r>
      <w:rPr>
        <w:sz w:val="14"/>
        <w:szCs w:val="14"/>
      </w:rPr>
      <w:t xml:space="preserve">ΕΚΔΟΣΗ </w:t>
    </w:r>
    <w:r w:rsidR="00A84710">
      <w:rPr>
        <w:sz w:val="14"/>
        <w:szCs w:val="14"/>
      </w:rPr>
      <w:t>0</w:t>
    </w:r>
    <w:r w:rsidR="00797E89">
      <w:rPr>
        <w:sz w:val="14"/>
        <w:szCs w:val="14"/>
      </w:rPr>
      <w:t>2</w:t>
    </w:r>
    <w:r w:rsidR="00BC7011" w:rsidRPr="00BC7011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A84710" w:rsidRPr="00A84710">
      <w:rPr>
        <w:sz w:val="14"/>
        <w:szCs w:val="14"/>
      </w:rPr>
      <w:t>Π_</w:t>
    </w:r>
    <w:r w:rsidR="00BC7011" w:rsidRPr="00BC7011">
      <w:rPr>
        <w:sz w:val="14"/>
        <w:szCs w:val="14"/>
      </w:rPr>
      <w:t>2.</w:t>
    </w:r>
    <w:r w:rsidR="00C04DB7">
      <w:rPr>
        <w:sz w:val="14"/>
        <w:szCs w:val="14"/>
      </w:rPr>
      <w:t>6</w:t>
    </w:r>
    <w:r w:rsidR="00A84710" w:rsidRPr="00A84710">
      <w:rPr>
        <w:sz w:val="14"/>
        <w:szCs w:val="14"/>
      </w:rPr>
      <w:t>_ΠΡΑΚΤΙΚΟ_ΔΙΟΙΚ_ΕΛΕΓΧΟΥ</w:t>
    </w:r>
    <w:r w:rsidR="00135E15" w:rsidRPr="00A84710" w:rsidDel="00135E15">
      <w:rPr>
        <w:sz w:val="14"/>
        <w:szCs w:val="14"/>
      </w:rPr>
      <w:t xml:space="preserve"> </w:t>
    </w:r>
    <w:r w:rsidR="00A84710" w:rsidRPr="00A84710">
      <w:rPr>
        <w:sz w:val="14"/>
        <w:szCs w:val="14"/>
      </w:rPr>
      <w:t>_ΑΙΤΗΣΗΣ_ΠΛΗΡΩΜΗΣ_ΔΙΚΑΙΟΥΧΟΥ_ΟΚΩ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15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15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15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15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15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15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1069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1429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1789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49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2509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2869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229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60"/>
        </w:tabs>
        <w:ind w:left="3960" w:hanging="3589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singleLevel"/>
    <w:tmpl w:val="A940AE0E"/>
    <w:name w:val="WW8Num5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2"/>
      <w:numFmt w:val="decimal"/>
      <w:lvlText w:val="%2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2"/>
      <w:numFmt w:val="decimal"/>
      <w:lvlText w:val="%3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2"/>
      <w:numFmt w:val="decimal"/>
      <w:lvlText w:val="%4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2"/>
      <w:numFmt w:val="decimal"/>
      <w:lvlText w:val="%5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2"/>
      <w:numFmt w:val="decimal"/>
      <w:lvlText w:val="%6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2"/>
      <w:numFmt w:val="decimal"/>
      <w:lvlText w:val="%7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2"/>
      <w:numFmt w:val="decimal"/>
      <w:lvlText w:val="%8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2"/>
      <w:numFmt w:val="decimal"/>
      <w:lvlText w:val="%9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7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ascii="Symbol" w:hAnsi="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9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9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9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9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9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9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9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9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7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7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7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7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7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7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7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7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1" w15:restartNumberingAfterBreak="0">
    <w:nsid w:val="00000020"/>
    <w:multiLevelType w:val="multilevel"/>
    <w:tmpl w:val="46A45D72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1">
      <w:start w:val="16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ascii="Symbol" w:hAnsi="Symbol" w:cs="OpenSymbol" w:hint="default"/>
        <w:sz w:val="22"/>
        <w:szCs w:val="22"/>
      </w:rPr>
    </w:lvl>
    <w:lvl w:ilvl="2">
      <w:start w:val="16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ascii="Symbol" w:hAnsi="Symbol" w:cs="OpenSymbol" w:hint="default"/>
        <w:sz w:val="22"/>
        <w:szCs w:val="22"/>
      </w:rPr>
    </w:lvl>
    <w:lvl w:ilvl="3">
      <w:start w:val="16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ascii="Symbol" w:hAnsi="Symbol" w:cs="OpenSymbol" w:hint="default"/>
        <w:sz w:val="22"/>
        <w:szCs w:val="22"/>
      </w:rPr>
    </w:lvl>
    <w:lvl w:ilvl="4">
      <w:start w:val="16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ascii="Symbol" w:hAnsi="Symbol" w:cs="OpenSymbol" w:hint="default"/>
        <w:sz w:val="22"/>
        <w:szCs w:val="22"/>
      </w:rPr>
    </w:lvl>
    <w:lvl w:ilvl="5">
      <w:start w:val="16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ascii="Symbol" w:hAnsi="Symbol" w:cs="OpenSymbol" w:hint="default"/>
        <w:sz w:val="22"/>
        <w:szCs w:val="22"/>
      </w:rPr>
    </w:lvl>
    <w:lvl w:ilvl="6">
      <w:start w:val="16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ascii="Symbol" w:hAnsi="Symbol" w:cs="OpenSymbol" w:hint="default"/>
        <w:sz w:val="22"/>
        <w:szCs w:val="22"/>
      </w:rPr>
    </w:lvl>
    <w:lvl w:ilvl="7">
      <w:start w:val="16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ascii="Symbol" w:hAnsi="Symbol" w:cs="OpenSymbol" w:hint="default"/>
        <w:sz w:val="22"/>
        <w:szCs w:val="22"/>
      </w:rPr>
    </w:lvl>
    <w:lvl w:ilvl="8">
      <w:start w:val="16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ascii="Symbol" w:hAnsi="Symbol" w:cs="OpenSymbol" w:hint="default"/>
        <w:sz w:val="22"/>
        <w:szCs w:val="22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6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ascii="Symbol" w:hAnsi="Symbol" w:cs="OpenSymbol"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/>
        <w:strike w:val="0"/>
        <w:dstrike w:val="0"/>
        <w:spacing w:val="-1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2" w15:restartNumberingAfterBreak="0">
    <w:nsid w:val="12FA2295"/>
    <w:multiLevelType w:val="multilevel"/>
    <w:tmpl w:val="DD22ED5A"/>
    <w:name w:val="WW8Num172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53" w15:restartNumberingAfterBreak="0">
    <w:nsid w:val="54D82730"/>
    <w:multiLevelType w:val="multilevel"/>
    <w:tmpl w:val="3AB6D97E"/>
    <w:name w:val="WW8Num162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</w:abstractNum>
  <w:abstractNum w:abstractNumId="54" w15:restartNumberingAfterBreak="0">
    <w:nsid w:val="592A6BFE"/>
    <w:multiLevelType w:val="multilevel"/>
    <w:tmpl w:val="1B423D24"/>
    <w:name w:val="WW8Num15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55" w15:restartNumberingAfterBreak="0">
    <w:nsid w:val="759D5955"/>
    <w:multiLevelType w:val="hybridMultilevel"/>
    <w:tmpl w:val="4404A910"/>
    <w:lvl w:ilvl="0" w:tplc="A510DE1E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336544480">
    <w:abstractNumId w:val="0"/>
  </w:num>
  <w:num w:numId="2" w16cid:durableId="1471092743">
    <w:abstractNumId w:val="1"/>
  </w:num>
  <w:num w:numId="3" w16cid:durableId="1760904225">
    <w:abstractNumId w:val="2"/>
  </w:num>
  <w:num w:numId="4" w16cid:durableId="2062249668">
    <w:abstractNumId w:val="3"/>
  </w:num>
  <w:num w:numId="5" w16cid:durableId="344282508">
    <w:abstractNumId w:val="4"/>
  </w:num>
  <w:num w:numId="6" w16cid:durableId="880090864">
    <w:abstractNumId w:val="5"/>
  </w:num>
  <w:num w:numId="7" w16cid:durableId="129522129">
    <w:abstractNumId w:val="6"/>
  </w:num>
  <w:num w:numId="8" w16cid:durableId="1999571111">
    <w:abstractNumId w:val="7"/>
  </w:num>
  <w:num w:numId="9" w16cid:durableId="277176689">
    <w:abstractNumId w:val="8"/>
  </w:num>
  <w:num w:numId="10" w16cid:durableId="1863205605">
    <w:abstractNumId w:val="9"/>
  </w:num>
  <w:num w:numId="11" w16cid:durableId="175465854">
    <w:abstractNumId w:val="10"/>
  </w:num>
  <w:num w:numId="12" w16cid:durableId="1716924678">
    <w:abstractNumId w:val="11"/>
  </w:num>
  <w:num w:numId="13" w16cid:durableId="1786149202">
    <w:abstractNumId w:val="12"/>
  </w:num>
  <w:num w:numId="14" w16cid:durableId="197663794">
    <w:abstractNumId w:val="13"/>
  </w:num>
  <w:num w:numId="15" w16cid:durableId="1538423186">
    <w:abstractNumId w:val="14"/>
  </w:num>
  <w:num w:numId="16" w16cid:durableId="597102848">
    <w:abstractNumId w:val="15"/>
  </w:num>
  <w:num w:numId="17" w16cid:durableId="1670210926">
    <w:abstractNumId w:val="16"/>
  </w:num>
  <w:num w:numId="18" w16cid:durableId="1835098080">
    <w:abstractNumId w:val="17"/>
  </w:num>
  <w:num w:numId="19" w16cid:durableId="1799912477">
    <w:abstractNumId w:val="18"/>
  </w:num>
  <w:num w:numId="20" w16cid:durableId="1068574522">
    <w:abstractNumId w:val="19"/>
  </w:num>
  <w:num w:numId="21" w16cid:durableId="645743353">
    <w:abstractNumId w:val="20"/>
  </w:num>
  <w:num w:numId="22" w16cid:durableId="485979565">
    <w:abstractNumId w:val="21"/>
  </w:num>
  <w:num w:numId="23" w16cid:durableId="858740127">
    <w:abstractNumId w:val="22"/>
  </w:num>
  <w:num w:numId="24" w16cid:durableId="1993560029">
    <w:abstractNumId w:val="23"/>
  </w:num>
  <w:num w:numId="25" w16cid:durableId="439687117">
    <w:abstractNumId w:val="24"/>
  </w:num>
  <w:num w:numId="26" w16cid:durableId="1007487984">
    <w:abstractNumId w:val="25"/>
  </w:num>
  <w:num w:numId="27" w16cid:durableId="439879804">
    <w:abstractNumId w:val="26"/>
  </w:num>
  <w:num w:numId="28" w16cid:durableId="572088672">
    <w:abstractNumId w:val="27"/>
  </w:num>
  <w:num w:numId="29" w16cid:durableId="1972711004">
    <w:abstractNumId w:val="28"/>
  </w:num>
  <w:num w:numId="30" w16cid:durableId="778530408">
    <w:abstractNumId w:val="29"/>
  </w:num>
  <w:num w:numId="31" w16cid:durableId="1628312620">
    <w:abstractNumId w:val="30"/>
  </w:num>
  <w:num w:numId="32" w16cid:durableId="381564884">
    <w:abstractNumId w:val="31"/>
  </w:num>
  <w:num w:numId="33" w16cid:durableId="2097510216">
    <w:abstractNumId w:val="32"/>
  </w:num>
  <w:num w:numId="34" w16cid:durableId="1552840893">
    <w:abstractNumId w:val="33"/>
  </w:num>
  <w:num w:numId="35" w16cid:durableId="782650847">
    <w:abstractNumId w:val="34"/>
  </w:num>
  <w:num w:numId="36" w16cid:durableId="804085300">
    <w:abstractNumId w:val="35"/>
  </w:num>
  <w:num w:numId="37" w16cid:durableId="1024284789">
    <w:abstractNumId w:val="36"/>
  </w:num>
  <w:num w:numId="38" w16cid:durableId="950863868">
    <w:abstractNumId w:val="37"/>
  </w:num>
  <w:num w:numId="39" w16cid:durableId="1861233922">
    <w:abstractNumId w:val="38"/>
  </w:num>
  <w:num w:numId="40" w16cid:durableId="1664553963">
    <w:abstractNumId w:val="39"/>
  </w:num>
  <w:num w:numId="41" w16cid:durableId="1081679241">
    <w:abstractNumId w:val="40"/>
  </w:num>
  <w:num w:numId="42" w16cid:durableId="1042706828">
    <w:abstractNumId w:val="41"/>
  </w:num>
  <w:num w:numId="43" w16cid:durableId="1462114178">
    <w:abstractNumId w:val="42"/>
  </w:num>
  <w:num w:numId="44" w16cid:durableId="386144517">
    <w:abstractNumId w:val="43"/>
  </w:num>
  <w:num w:numId="45" w16cid:durableId="192036043">
    <w:abstractNumId w:val="44"/>
  </w:num>
  <w:num w:numId="46" w16cid:durableId="1782383330">
    <w:abstractNumId w:val="45"/>
  </w:num>
  <w:num w:numId="47" w16cid:durableId="1395734057">
    <w:abstractNumId w:val="46"/>
  </w:num>
  <w:num w:numId="48" w16cid:durableId="297807305">
    <w:abstractNumId w:val="47"/>
  </w:num>
  <w:num w:numId="49" w16cid:durableId="978846769">
    <w:abstractNumId w:val="48"/>
  </w:num>
  <w:num w:numId="50" w16cid:durableId="2010978418">
    <w:abstractNumId w:val="49"/>
  </w:num>
  <w:num w:numId="51" w16cid:durableId="106238261">
    <w:abstractNumId w:val="50"/>
  </w:num>
  <w:num w:numId="52" w16cid:durableId="1054890564">
    <w:abstractNumId w:val="51"/>
  </w:num>
  <w:num w:numId="53" w16cid:durableId="799542676">
    <w:abstractNumId w:val="55"/>
  </w:num>
  <w:num w:numId="54" w16cid:durableId="191918254">
    <w:abstractNumId w:val="54"/>
  </w:num>
  <w:num w:numId="55" w16cid:durableId="147748078">
    <w:abstractNumId w:val="53"/>
  </w:num>
  <w:num w:numId="56" w16cid:durableId="228536787">
    <w:abstractNumId w:val="52"/>
  </w:num>
  <w:num w:numId="57" w16cid:durableId="876505527">
    <w:abstractNumId w:val="5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61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72"/>
    <w:rsid w:val="00105A70"/>
    <w:rsid w:val="00105DCC"/>
    <w:rsid w:val="00110AA9"/>
    <w:rsid w:val="00124262"/>
    <w:rsid w:val="00135E15"/>
    <w:rsid w:val="00187572"/>
    <w:rsid w:val="00242A6C"/>
    <w:rsid w:val="00275765"/>
    <w:rsid w:val="002A2075"/>
    <w:rsid w:val="00323413"/>
    <w:rsid w:val="003A571D"/>
    <w:rsid w:val="00480F6D"/>
    <w:rsid w:val="0049430E"/>
    <w:rsid w:val="005337F1"/>
    <w:rsid w:val="005952AE"/>
    <w:rsid w:val="005A7916"/>
    <w:rsid w:val="005B165A"/>
    <w:rsid w:val="007615F6"/>
    <w:rsid w:val="00797E89"/>
    <w:rsid w:val="007A7357"/>
    <w:rsid w:val="007D0C44"/>
    <w:rsid w:val="00820FD4"/>
    <w:rsid w:val="00A3179B"/>
    <w:rsid w:val="00A72306"/>
    <w:rsid w:val="00A84710"/>
    <w:rsid w:val="00AC5D0F"/>
    <w:rsid w:val="00AE648E"/>
    <w:rsid w:val="00B34624"/>
    <w:rsid w:val="00BC7011"/>
    <w:rsid w:val="00C04DB7"/>
    <w:rsid w:val="00CD2F66"/>
    <w:rsid w:val="00CD3219"/>
    <w:rsid w:val="00D1545D"/>
    <w:rsid w:val="00D72BCD"/>
    <w:rsid w:val="00D91E71"/>
    <w:rsid w:val="00DB1C58"/>
    <w:rsid w:val="00E2559B"/>
    <w:rsid w:val="00ED4140"/>
    <w:rsid w:val="00F6207F"/>
    <w:rsid w:val="00F91B3E"/>
    <w:rsid w:val="00FB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4035E3"/>
  <w15:chartTrackingRefBased/>
  <w15:docId w15:val="{04F63709-1EFF-4C55-BB28-E121742F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2"/>
      <w:szCs w:val="22"/>
      <w:lang w:val="el-GR"/>
    </w:rPr>
  </w:style>
  <w:style w:type="character" w:customStyle="1" w:styleId="WW8Num2z1">
    <w:name w:val="WW8Num2z1"/>
    <w:rPr>
      <w:sz w:val="22"/>
      <w:szCs w:val="22"/>
      <w:lang w:val="el-GR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Wingdings" w:hAnsi="Wingdings" w:cs="Open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Symbol" w:hAnsi="Symbol" w:cs="OpenSymbo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OpenSymbol" w:eastAsia="OpenSymbol" w:hAnsi="OpenSymbol" w:cs="OpenSymbol"/>
    </w:rPr>
  </w:style>
  <w:style w:type="character" w:customStyle="1" w:styleId="WW8Num10z0">
    <w:name w:val="WW8Num10z0"/>
    <w:rPr>
      <w:rFonts w:ascii="OpenSymbol" w:eastAsia="OpenSymbol" w:hAnsi="OpenSymbol" w:cs="OpenSymbol"/>
    </w:rPr>
  </w:style>
  <w:style w:type="character" w:customStyle="1" w:styleId="WW8Num11z0">
    <w:name w:val="WW8Num11z0"/>
    <w:rPr>
      <w:rFonts w:ascii="Symbol" w:hAnsi="Symbol" w:cs="OpenSymbol"/>
      <w:sz w:val="22"/>
      <w:szCs w:val="22"/>
      <w:lang w:val="el-GR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  <w:sz w:val="22"/>
      <w:szCs w:val="22"/>
      <w:lang w:val="el-GR"/>
    </w:rPr>
  </w:style>
  <w:style w:type="character" w:customStyle="1" w:styleId="WW8Num14z0">
    <w:name w:val="WW8Num14z0"/>
    <w:rPr>
      <w:rFonts w:ascii="Symbol" w:hAnsi="Symbol" w:cs="OpenSymbol"/>
      <w:sz w:val="22"/>
      <w:szCs w:val="22"/>
      <w:lang w:val="el-GR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  <w:sz w:val="22"/>
      <w:szCs w:val="22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4z0">
    <w:name w:val="WW8Num24z0"/>
    <w:rPr>
      <w:rFonts w:ascii="Symbol" w:hAnsi="Symbol" w:cs="OpenSymbol"/>
      <w:sz w:val="22"/>
      <w:szCs w:val="22"/>
      <w:highlight w:val="white"/>
    </w:rPr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7z0">
    <w:name w:val="WW8Num27z0"/>
    <w:rPr>
      <w:rFonts w:ascii="Symbol" w:hAnsi="Symbol" w:cs="OpenSymbol"/>
    </w:rPr>
  </w:style>
  <w:style w:type="character" w:customStyle="1" w:styleId="WW8Num28z0">
    <w:name w:val="WW8Num28z0"/>
    <w:rPr>
      <w:rFonts w:ascii="Symbol" w:hAnsi="Symbol" w:cs="OpenSymbol"/>
    </w:rPr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  <w:sz w:val="22"/>
      <w:szCs w:val="22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  <w:rPr>
      <w:rFonts w:ascii="Symbol" w:hAnsi="Symbol" w:cs="OpenSymbol"/>
    </w:rPr>
  </w:style>
  <w:style w:type="character" w:customStyle="1" w:styleId="WW8Num35z0">
    <w:name w:val="WW8Num35z0"/>
    <w:rPr>
      <w:rFonts w:ascii="Symbol" w:hAnsi="Symbol" w:cs="OpenSymbol"/>
      <w:sz w:val="22"/>
      <w:szCs w:val="22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7z0">
    <w:name w:val="WW8Num37z0"/>
    <w:rPr>
      <w:rFonts w:ascii="Symbol" w:hAnsi="Symbol" w:cs="OpenSymbol"/>
    </w:rPr>
  </w:style>
  <w:style w:type="character" w:customStyle="1" w:styleId="WW8Num38z0">
    <w:name w:val="WW8Num38z0"/>
    <w:rPr>
      <w:rFonts w:ascii="Symbol" w:hAnsi="Symbol" w:cs="OpenSymbol"/>
    </w:rPr>
  </w:style>
  <w:style w:type="character" w:customStyle="1" w:styleId="WW8Num39z0">
    <w:name w:val="WW8Num39z0"/>
    <w:rPr>
      <w:rFonts w:ascii="Symbol" w:hAnsi="Symbol" w:cs="OpenSymbol"/>
    </w:rPr>
  </w:style>
  <w:style w:type="character" w:customStyle="1" w:styleId="WW8Num40z0">
    <w:name w:val="WW8Num40z0"/>
    <w:rPr>
      <w:rFonts w:ascii="Symbol" w:hAnsi="Symbol" w:cs="OpenSymbol"/>
    </w:rPr>
  </w:style>
  <w:style w:type="character" w:customStyle="1" w:styleId="WW8Num41z0">
    <w:name w:val="WW8Num41z0"/>
    <w:rPr>
      <w:rFonts w:ascii="Symbol" w:hAnsi="Symbol" w:cs="OpenSymbol"/>
      <w:sz w:val="22"/>
      <w:szCs w:val="22"/>
      <w:lang w:val="el-GR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OpenSymbol"/>
    </w:rPr>
  </w:style>
  <w:style w:type="character" w:customStyle="1" w:styleId="WW8Num43z0">
    <w:name w:val="WW8Num43z0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OpenSymbol"/>
      <w:strike w:val="0"/>
      <w:dstrike w:val="0"/>
      <w:spacing w:val="-1"/>
      <w:sz w:val="22"/>
      <w:szCs w:val="22"/>
      <w:lang w:val="el-GR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OpenSymbol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2z0">
    <w:name w:val="WW8Num52z0"/>
    <w:rPr>
      <w:rFonts w:ascii="Symbol" w:hAnsi="Symbol" w:cs="OpenSymbo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3z0">
    <w:name w:val="WW8Num53z0"/>
    <w:rPr>
      <w:rFonts w:ascii="Symbol" w:hAnsi="Symbol" w:cs="OpenSymbol"/>
    </w:rPr>
  </w:style>
  <w:style w:type="character" w:customStyle="1" w:styleId="WW8Num54z0">
    <w:name w:val="WW8Num54z0"/>
    <w:rPr>
      <w:rFonts w:ascii="Symbol" w:hAnsi="Symbol" w:cs="OpenSymbo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35z1">
    <w:name w:val="WW8Num35z1"/>
    <w:rPr>
      <w:rFonts w:ascii="Symbol" w:hAnsi="Symbol" w:cs="OpenSymbol"/>
      <w:i/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14z1">
    <w:name w:val="WW8Num14z1"/>
    <w:rPr>
      <w:rFonts w:ascii="Symbol" w:hAnsi="Symbol" w:cs="OpenSymbol"/>
      <w:sz w:val="22"/>
      <w:szCs w:val="22"/>
      <w:lang w:val="el-GR"/>
    </w:rPr>
  </w:style>
  <w:style w:type="character" w:customStyle="1" w:styleId="WW8Num11z1">
    <w:name w:val="WW8Num11z1"/>
    <w:rPr>
      <w:rFonts w:ascii="Symbol" w:hAnsi="Symbol" w:cs="OpenSymbol"/>
      <w:sz w:val="22"/>
      <w:szCs w:val="22"/>
      <w:lang w:val="el-GR"/>
    </w:rPr>
  </w:style>
  <w:style w:type="character" w:customStyle="1" w:styleId="WW8Num3z1">
    <w:name w:val="WW8Num3z1"/>
    <w:rPr>
      <w:sz w:val="22"/>
      <w:szCs w:val="22"/>
      <w:lang w:val="el-GR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Wingdings" w:hAnsi="Wingdings" w:cs="OpenSymbo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ascii="Symbol" w:hAnsi="Symbol" w:cs="OpenSymbo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1">
    <w:name w:val="Προεπιλεγμένη γραμματοσειρά1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1z1">
    <w:name w:val="WW8Num21z1"/>
    <w:rPr>
      <w:rFonts w:ascii="Symbol" w:hAnsi="Symbol" w:cs="OpenSymbol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Symbol"/>
    </w:rPr>
  </w:style>
  <w:style w:type="character" w:customStyle="1" w:styleId="a5">
    <w:name w:val="Χαρακτήρες αρίθμησης"/>
  </w:style>
  <w:style w:type="character" w:customStyle="1" w:styleId="a6">
    <w:name w:val="Σύμβολα κάθετης αρίθμησης"/>
    <w:rPr>
      <w:eastAsianLayout w:id="0" w:vert="1"/>
    </w:rPr>
  </w:style>
  <w:style w:type="character" w:customStyle="1" w:styleId="Char">
    <w:name w:val="Κείμενο πλαισίου Char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7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pPr>
      <w:suppressLineNumbers/>
    </w:pPr>
  </w:style>
  <w:style w:type="paragraph" w:customStyle="1" w:styleId="10">
    <w:name w:val="Λεζάντα1"/>
    <w:basedOn w:val="a"/>
    <w:pPr>
      <w:suppressLineNumbers/>
      <w:spacing w:before="120" w:after="120"/>
    </w:pPr>
    <w:rPr>
      <w:i/>
      <w:iCs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paragraph" w:customStyle="1" w:styleId="ad">
    <w:name w:val="Περιεχόμενα πλαισίου"/>
    <w:basedOn w:val="a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customStyle="1" w:styleId="af">
    <w:name w:val="Περιεχόμενα λίστας"/>
    <w:basedOn w:val="a"/>
    <w:pPr>
      <w:ind w:left="567"/>
    </w:pPr>
  </w:style>
  <w:style w:type="paragraph" w:customStyle="1" w:styleId="af0">
    <w:name w:val="Επικεφαλίδα πίνακα"/>
    <w:basedOn w:val="ae"/>
    <w:pPr>
      <w:jc w:val="center"/>
    </w:pPr>
    <w:rPr>
      <w:b/>
      <w:bCs/>
    </w:rPr>
  </w:style>
  <w:style w:type="paragraph" w:styleId="af1">
    <w:name w:val="Balloon Text"/>
    <w:basedOn w:val="a"/>
    <w:rPr>
      <w:rFonts w:ascii="Tahoma" w:hAnsi="Tahoma" w:cs="Mangal"/>
      <w:sz w:val="16"/>
      <w:szCs w:val="14"/>
    </w:rPr>
  </w:style>
  <w:style w:type="paragraph" w:customStyle="1" w:styleId="11">
    <w:name w:val="Παράγραφος λίστας1"/>
    <w:basedOn w:val="a"/>
    <w:pPr>
      <w:ind w:left="840" w:hanging="360"/>
    </w:pPr>
  </w:style>
  <w:style w:type="paragraph" w:styleId="af2">
    <w:name w:val="Revision"/>
    <w:hidden/>
    <w:uiPriority w:val="99"/>
    <w:semiHidden/>
    <w:rsid w:val="00480F6D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F0E9E-0F34-436B-A84E-BB875D68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1594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5</cp:revision>
  <cp:lastPrinted>2019-11-13T11:53:00Z</cp:lastPrinted>
  <dcterms:created xsi:type="dcterms:W3CDTF">2022-05-10T08:04:00Z</dcterms:created>
  <dcterms:modified xsi:type="dcterms:W3CDTF">2024-04-23T11:41:00Z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466824953</vt:i4>
  </property>
</Properties>
</file>